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E6821" w14:textId="77777777" w:rsidR="00B675CC" w:rsidRPr="00467936" w:rsidRDefault="00B675CC" w:rsidP="00B675CC">
      <w:pPr>
        <w:jc w:val="center"/>
        <w:rPr>
          <w:b/>
          <w:color w:val="auto"/>
          <w:sz w:val="40"/>
          <w:szCs w:val="28"/>
        </w:rPr>
      </w:pPr>
      <w:r w:rsidRPr="00467936">
        <w:rPr>
          <w:b/>
          <w:color w:val="auto"/>
          <w:sz w:val="40"/>
          <w:szCs w:val="28"/>
        </w:rPr>
        <w:t>CHỦ ĐỀ THẾ GIỚI HÀI HÒA THUẦN THIỆN, THUẦN TỊNH</w:t>
      </w:r>
    </w:p>
    <w:p w14:paraId="7F4DABCD" w14:textId="77777777" w:rsidR="00B675CC" w:rsidRPr="00467936" w:rsidRDefault="00B675CC" w:rsidP="00B675CC">
      <w:pPr>
        <w:ind w:firstLine="0"/>
        <w:jc w:val="center"/>
        <w:rPr>
          <w:b/>
          <w:color w:val="auto"/>
          <w:sz w:val="40"/>
          <w:szCs w:val="28"/>
        </w:rPr>
      </w:pPr>
      <w:r w:rsidRPr="00467936">
        <w:rPr>
          <w:b/>
          <w:color w:val="auto"/>
          <w:sz w:val="40"/>
          <w:szCs w:val="28"/>
        </w:rPr>
        <w:t>CÁI GỐC CỦA TU ĐỨC LẬP NGHIỆP</w:t>
      </w:r>
    </w:p>
    <w:p w14:paraId="61C4D44D" w14:textId="77777777" w:rsidR="00B675CC" w:rsidRPr="00467936" w:rsidRDefault="00B675CC" w:rsidP="00B675CC">
      <w:pPr>
        <w:ind w:firstLine="0"/>
        <w:jc w:val="center"/>
        <w:rPr>
          <w:b/>
          <w:color w:val="auto"/>
          <w:sz w:val="40"/>
          <w:szCs w:val="28"/>
        </w:rPr>
      </w:pPr>
      <w:r w:rsidRPr="00467936">
        <w:rPr>
          <w:b/>
          <w:color w:val="auto"/>
          <w:sz w:val="40"/>
          <w:szCs w:val="28"/>
        </w:rPr>
        <w:t>CHIA SẺ TÂM ĐẮC HỌC TẬP “ĐỆ TỬ QUY”</w:t>
      </w:r>
    </w:p>
    <w:p w14:paraId="57117F7D" w14:textId="77777777" w:rsidR="00B675CC" w:rsidRPr="00467936" w:rsidRDefault="00B675CC" w:rsidP="00B675CC">
      <w:pPr>
        <w:ind w:firstLine="0"/>
        <w:jc w:val="center"/>
        <w:rPr>
          <w:b/>
          <w:color w:val="auto"/>
          <w:sz w:val="40"/>
          <w:szCs w:val="40"/>
        </w:rPr>
      </w:pPr>
      <w:r w:rsidRPr="00467936">
        <w:rPr>
          <w:b/>
          <w:color w:val="auto"/>
          <w:sz w:val="40"/>
          <w:szCs w:val="40"/>
        </w:rPr>
        <w:t xml:space="preserve">Tập </w:t>
      </w:r>
      <w:r>
        <w:rPr>
          <w:b/>
          <w:color w:val="auto"/>
          <w:sz w:val="40"/>
          <w:szCs w:val="40"/>
        </w:rPr>
        <w:t>8</w:t>
      </w:r>
    </w:p>
    <w:p w14:paraId="5554BF5E" w14:textId="77777777" w:rsidR="00AE1EDA" w:rsidRPr="009F7242" w:rsidRDefault="00AE1EDA" w:rsidP="00B675CC">
      <w:pPr>
        <w:spacing w:line="240" w:lineRule="auto"/>
        <w:jc w:val="center"/>
        <w:rPr>
          <w:b/>
          <w:color w:val="auto"/>
          <w:sz w:val="32"/>
          <w:szCs w:val="32"/>
        </w:rPr>
      </w:pPr>
      <w:r w:rsidRPr="009F7242">
        <w:rPr>
          <w:b/>
          <w:color w:val="auto"/>
          <w:sz w:val="32"/>
          <w:szCs w:val="32"/>
        </w:rPr>
        <w:t>Tiến sĩ Chung M</w:t>
      </w:r>
      <w:r w:rsidR="00B675CC" w:rsidRPr="009F7242">
        <w:rPr>
          <w:b/>
          <w:color w:val="auto"/>
          <w:sz w:val="32"/>
          <w:szCs w:val="32"/>
        </w:rPr>
        <w:t>ậu</w:t>
      </w:r>
      <w:r w:rsidRPr="009F7242">
        <w:rPr>
          <w:b/>
          <w:color w:val="auto"/>
          <w:sz w:val="32"/>
          <w:szCs w:val="32"/>
        </w:rPr>
        <w:t xml:space="preserve"> Sâm chủ giảng, ngày 4 tháng 3 năm 2007</w:t>
      </w:r>
    </w:p>
    <w:p w14:paraId="2F3E54A3" w14:textId="77777777" w:rsidR="00AE1EDA" w:rsidRPr="009F7242" w:rsidRDefault="00AE1EDA" w:rsidP="00B675CC">
      <w:pPr>
        <w:spacing w:line="240" w:lineRule="auto"/>
        <w:jc w:val="center"/>
        <w:rPr>
          <w:b/>
          <w:color w:val="auto"/>
          <w:sz w:val="32"/>
          <w:szCs w:val="32"/>
        </w:rPr>
      </w:pPr>
      <w:r w:rsidRPr="009F7242">
        <w:rPr>
          <w:b/>
          <w:color w:val="auto"/>
          <w:sz w:val="32"/>
          <w:szCs w:val="32"/>
        </w:rPr>
        <w:t xml:space="preserve">Tại Hiệp Hội Giáo Dục Phật Đà Hồng </w:t>
      </w:r>
      <w:r w:rsidR="00053B62" w:rsidRPr="009F7242">
        <w:rPr>
          <w:b/>
          <w:color w:val="auto"/>
          <w:sz w:val="32"/>
          <w:szCs w:val="32"/>
        </w:rPr>
        <w:t>Kông</w:t>
      </w:r>
      <w:r w:rsidRPr="009F7242">
        <w:rPr>
          <w:b/>
          <w:color w:val="auto"/>
          <w:sz w:val="32"/>
          <w:szCs w:val="32"/>
        </w:rPr>
        <w:t>.</w:t>
      </w:r>
    </w:p>
    <w:p w14:paraId="0541C2BE" w14:textId="77777777" w:rsidR="003576CF" w:rsidRPr="00B675CC" w:rsidRDefault="00AE1EDA" w:rsidP="005E2861">
      <w:pPr>
        <w:jc w:val="both"/>
        <w:rPr>
          <w:color w:val="auto"/>
          <w:sz w:val="32"/>
          <w:szCs w:val="32"/>
        </w:rPr>
      </w:pPr>
      <w:r w:rsidRPr="00B675CC">
        <w:rPr>
          <w:color w:val="auto"/>
          <w:sz w:val="32"/>
          <w:szCs w:val="32"/>
        </w:rPr>
        <w:t xml:space="preserve">Các vị </w:t>
      </w:r>
      <w:r w:rsidR="004A1290">
        <w:rPr>
          <w:color w:val="auto"/>
          <w:sz w:val="32"/>
          <w:szCs w:val="32"/>
        </w:rPr>
        <w:t>Đ</w:t>
      </w:r>
      <w:r w:rsidRPr="00B675CC">
        <w:rPr>
          <w:color w:val="auto"/>
          <w:sz w:val="32"/>
          <w:szCs w:val="32"/>
        </w:rPr>
        <w:t xml:space="preserve">ại đức đồng tu tôn kính, các </w:t>
      </w:r>
      <w:r w:rsidR="009F7242">
        <w:rPr>
          <w:color w:val="auto"/>
          <w:sz w:val="32"/>
          <w:szCs w:val="32"/>
        </w:rPr>
        <w:t>v</w:t>
      </w:r>
      <w:r w:rsidRPr="00B675CC">
        <w:rPr>
          <w:color w:val="auto"/>
          <w:sz w:val="32"/>
          <w:szCs w:val="32"/>
        </w:rPr>
        <w:t>ị bằng hữu</w:t>
      </w:r>
      <w:r w:rsidR="002B1EB3" w:rsidRPr="00B675CC">
        <w:rPr>
          <w:color w:val="auto"/>
          <w:sz w:val="32"/>
          <w:szCs w:val="32"/>
        </w:rPr>
        <w:t>,</w:t>
      </w:r>
      <w:r w:rsidRPr="00B675CC">
        <w:rPr>
          <w:color w:val="auto"/>
          <w:sz w:val="32"/>
          <w:szCs w:val="32"/>
        </w:rPr>
        <w:t xml:space="preserve"> xin chào mọi người! </w:t>
      </w:r>
      <w:r w:rsidR="002B1EB3" w:rsidRPr="00B675CC">
        <w:rPr>
          <w:color w:val="auto"/>
          <w:sz w:val="32"/>
          <w:szCs w:val="32"/>
        </w:rPr>
        <w:t>Chúng</w:t>
      </w:r>
      <w:r w:rsidRPr="00B675CC">
        <w:rPr>
          <w:color w:val="auto"/>
          <w:sz w:val="32"/>
          <w:szCs w:val="32"/>
        </w:rPr>
        <w:t xml:space="preserve"> ta tiếp tục </w:t>
      </w:r>
      <w:r w:rsidR="002B1EB3" w:rsidRPr="00B675CC">
        <w:rPr>
          <w:color w:val="auto"/>
          <w:sz w:val="32"/>
          <w:szCs w:val="32"/>
        </w:rPr>
        <w:t>thảo luận</w:t>
      </w:r>
      <w:r w:rsidR="00907FEF" w:rsidRPr="00B675CC">
        <w:rPr>
          <w:color w:val="auto"/>
          <w:sz w:val="32"/>
          <w:szCs w:val="32"/>
        </w:rPr>
        <w:t xml:space="preserve"> chương thứ tư “Tín” của</w:t>
      </w:r>
      <w:r w:rsidRPr="00B675CC">
        <w:rPr>
          <w:color w:val="auto"/>
          <w:sz w:val="32"/>
          <w:szCs w:val="32"/>
        </w:rPr>
        <w:t xml:space="preserve"> "Đệ Tử Quy".</w:t>
      </w:r>
      <w:r w:rsidR="00907FEF" w:rsidRPr="00B675CC">
        <w:rPr>
          <w:color w:val="auto"/>
          <w:sz w:val="32"/>
          <w:szCs w:val="32"/>
        </w:rPr>
        <w:t xml:space="preserve"> Xin xem điều thứ </w:t>
      </w:r>
      <w:r w:rsidR="004A1290">
        <w:rPr>
          <w:color w:val="auto"/>
          <w:sz w:val="32"/>
          <w:szCs w:val="32"/>
        </w:rPr>
        <w:t>hai</w:t>
      </w:r>
      <w:r w:rsidR="00907FEF" w:rsidRPr="00B675CC">
        <w:rPr>
          <w:color w:val="auto"/>
          <w:sz w:val="32"/>
          <w:szCs w:val="32"/>
        </w:rPr>
        <w:t>:</w:t>
      </w:r>
    </w:p>
    <w:p w14:paraId="46D8981D" w14:textId="77777777" w:rsidR="00907FEF" w:rsidRPr="00B675CC" w:rsidRDefault="00893482" w:rsidP="00B675CC">
      <w:pPr>
        <w:jc w:val="center"/>
        <w:rPr>
          <w:b/>
          <w:i/>
          <w:color w:val="auto"/>
          <w:sz w:val="32"/>
          <w:szCs w:val="32"/>
        </w:rPr>
      </w:pPr>
      <w:r w:rsidRPr="00B675CC">
        <w:rPr>
          <w:b/>
          <w:i/>
          <w:color w:val="auto"/>
          <w:sz w:val="32"/>
          <w:szCs w:val="32"/>
        </w:rPr>
        <w:t>“Nói nhiều lời, không bằng ít. Phải nói thật, chớ xảo nịnh”</w:t>
      </w:r>
    </w:p>
    <w:p w14:paraId="7E506700" w14:textId="77777777" w:rsidR="00B44436" w:rsidRDefault="00794350" w:rsidP="005E2861">
      <w:pPr>
        <w:jc w:val="both"/>
        <w:rPr>
          <w:color w:val="auto"/>
          <w:sz w:val="32"/>
          <w:szCs w:val="32"/>
        </w:rPr>
      </w:pPr>
      <w:r w:rsidRPr="00B675CC">
        <w:rPr>
          <w:color w:val="auto"/>
          <w:sz w:val="32"/>
          <w:szCs w:val="32"/>
        </w:rPr>
        <w:t>Ở đây nói,</w:t>
      </w:r>
      <w:r w:rsidR="004C7422" w:rsidRPr="00B675CC">
        <w:rPr>
          <w:color w:val="auto"/>
          <w:sz w:val="32"/>
          <w:szCs w:val="32"/>
        </w:rPr>
        <w:t xml:space="preserve"> khi</w:t>
      </w:r>
      <w:r w:rsidRPr="00B675CC">
        <w:rPr>
          <w:color w:val="auto"/>
          <w:sz w:val="32"/>
          <w:szCs w:val="32"/>
        </w:rPr>
        <w:t xml:space="preserve"> </w:t>
      </w:r>
      <w:r w:rsidR="00CF7B40" w:rsidRPr="00B675CC">
        <w:rPr>
          <w:color w:val="auto"/>
          <w:sz w:val="32"/>
          <w:szCs w:val="32"/>
        </w:rPr>
        <w:t xml:space="preserve">nói chuyện mấu chốt nằm ở chỗ </w:t>
      </w:r>
      <w:r w:rsidR="008D712B" w:rsidRPr="00B675CC">
        <w:rPr>
          <w:color w:val="auto"/>
          <w:sz w:val="32"/>
          <w:szCs w:val="32"/>
        </w:rPr>
        <w:t xml:space="preserve">nói </w:t>
      </w:r>
      <w:r w:rsidR="004C7422" w:rsidRPr="00B675CC">
        <w:rPr>
          <w:color w:val="auto"/>
          <w:sz w:val="32"/>
          <w:szCs w:val="32"/>
        </w:rPr>
        <w:t>đúng m</w:t>
      </w:r>
      <w:r w:rsidR="00CE5296" w:rsidRPr="00B675CC">
        <w:rPr>
          <w:color w:val="auto"/>
          <w:sz w:val="32"/>
          <w:szCs w:val="32"/>
        </w:rPr>
        <w:t>ực</w:t>
      </w:r>
      <w:r w:rsidR="008D712B" w:rsidRPr="00B675CC">
        <w:rPr>
          <w:color w:val="auto"/>
          <w:sz w:val="32"/>
          <w:szCs w:val="32"/>
        </w:rPr>
        <w:t xml:space="preserve"> là đượ</w:t>
      </w:r>
      <w:r w:rsidR="00CE5296" w:rsidRPr="00B675CC">
        <w:rPr>
          <w:color w:val="auto"/>
          <w:sz w:val="32"/>
          <w:szCs w:val="32"/>
        </w:rPr>
        <w:t>c. N</w:t>
      </w:r>
      <w:r w:rsidR="008D712B" w:rsidRPr="00B675CC">
        <w:rPr>
          <w:color w:val="auto"/>
          <w:sz w:val="32"/>
          <w:szCs w:val="32"/>
        </w:rPr>
        <w:t xml:space="preserve">hất định không được nói quá nhiều, nói nhiều </w:t>
      </w:r>
      <w:r w:rsidR="00BF1915" w:rsidRPr="00B675CC">
        <w:rPr>
          <w:color w:val="auto"/>
          <w:sz w:val="32"/>
          <w:szCs w:val="32"/>
        </w:rPr>
        <w:t>có thể đều là những lời vô ích, chẳng bằng ít nói đi vài câu</w:t>
      </w:r>
      <w:r w:rsidR="00B44436">
        <w:rPr>
          <w:color w:val="auto"/>
          <w:sz w:val="32"/>
          <w:szCs w:val="32"/>
        </w:rPr>
        <w:t>,</w:t>
      </w:r>
      <w:r w:rsidR="00BF1915" w:rsidRPr="00B675CC">
        <w:rPr>
          <w:color w:val="auto"/>
          <w:sz w:val="32"/>
          <w:szCs w:val="32"/>
        </w:rPr>
        <w:t xml:space="preserve"> </w:t>
      </w:r>
      <w:r w:rsidR="00B44436">
        <w:rPr>
          <w:color w:val="auto"/>
          <w:sz w:val="32"/>
          <w:szCs w:val="32"/>
        </w:rPr>
        <w:t>v</w:t>
      </w:r>
      <w:r w:rsidR="00BF1915" w:rsidRPr="00B675CC">
        <w:rPr>
          <w:color w:val="auto"/>
          <w:sz w:val="32"/>
          <w:szCs w:val="32"/>
        </w:rPr>
        <w:t xml:space="preserve">ừa </w:t>
      </w:r>
      <w:r w:rsidR="00536467" w:rsidRPr="00B675CC">
        <w:rPr>
          <w:color w:val="auto"/>
          <w:sz w:val="32"/>
          <w:szCs w:val="32"/>
        </w:rPr>
        <w:t xml:space="preserve">đỡ mệt lại tránh được </w:t>
      </w:r>
      <w:r w:rsidR="009071E5" w:rsidRPr="00B675CC">
        <w:rPr>
          <w:color w:val="auto"/>
          <w:sz w:val="32"/>
          <w:szCs w:val="32"/>
        </w:rPr>
        <w:t xml:space="preserve">sai sót do nói nhiều. </w:t>
      </w:r>
      <w:r w:rsidR="00E71F22" w:rsidRPr="00B675CC">
        <w:rPr>
          <w:color w:val="auto"/>
          <w:sz w:val="32"/>
          <w:szCs w:val="32"/>
        </w:rPr>
        <w:t>K</w:t>
      </w:r>
      <w:r w:rsidR="009071E5" w:rsidRPr="00B675CC">
        <w:rPr>
          <w:color w:val="auto"/>
          <w:sz w:val="32"/>
          <w:szCs w:val="32"/>
        </w:rPr>
        <w:t xml:space="preserve">hi nói quá nhiều, </w:t>
      </w:r>
      <w:r w:rsidR="00E71F22" w:rsidRPr="00B675CC">
        <w:rPr>
          <w:color w:val="auto"/>
          <w:sz w:val="32"/>
          <w:szCs w:val="32"/>
        </w:rPr>
        <w:t>nói lỡ lời thường sẽ gây ra rất nhiều lỗi lầm</w:t>
      </w:r>
      <w:r w:rsidR="00732777" w:rsidRPr="00B675CC">
        <w:rPr>
          <w:color w:val="auto"/>
          <w:sz w:val="32"/>
          <w:szCs w:val="32"/>
        </w:rPr>
        <w:t xml:space="preserve">. Thậm chí là người nói </w:t>
      </w:r>
      <w:r w:rsidR="00E84EA8" w:rsidRPr="00B675CC">
        <w:rPr>
          <w:color w:val="auto"/>
          <w:sz w:val="32"/>
          <w:szCs w:val="32"/>
        </w:rPr>
        <w:t xml:space="preserve">thì </w:t>
      </w:r>
      <w:r w:rsidR="00732777" w:rsidRPr="00B675CC">
        <w:rPr>
          <w:color w:val="auto"/>
          <w:sz w:val="32"/>
          <w:szCs w:val="32"/>
        </w:rPr>
        <w:t xml:space="preserve">vô tâm, người nghe </w:t>
      </w:r>
      <w:r w:rsidR="00E84EA8" w:rsidRPr="00B675CC">
        <w:rPr>
          <w:color w:val="auto"/>
          <w:sz w:val="32"/>
          <w:szCs w:val="32"/>
        </w:rPr>
        <w:t xml:space="preserve">lại </w:t>
      </w:r>
      <w:r w:rsidR="00732777" w:rsidRPr="00B675CC">
        <w:rPr>
          <w:color w:val="auto"/>
          <w:sz w:val="32"/>
          <w:szCs w:val="32"/>
        </w:rPr>
        <w:t>để ý</w:t>
      </w:r>
      <w:r w:rsidR="004B0C27" w:rsidRPr="00B675CC">
        <w:rPr>
          <w:color w:val="auto"/>
          <w:sz w:val="32"/>
          <w:szCs w:val="32"/>
        </w:rPr>
        <w:t>. N</w:t>
      </w:r>
      <w:r w:rsidR="00E867D2" w:rsidRPr="00B675CC">
        <w:rPr>
          <w:color w:val="auto"/>
          <w:sz w:val="32"/>
          <w:szCs w:val="32"/>
        </w:rPr>
        <w:t xml:space="preserve">gười nghe có thể bị </w:t>
      </w:r>
      <w:r w:rsidR="004A1290">
        <w:rPr>
          <w:color w:val="auto"/>
          <w:sz w:val="32"/>
          <w:szCs w:val="32"/>
        </w:rPr>
        <w:t>một</w:t>
      </w:r>
      <w:r w:rsidR="004A1290" w:rsidRPr="00B675CC">
        <w:rPr>
          <w:color w:val="auto"/>
          <w:sz w:val="32"/>
          <w:szCs w:val="32"/>
        </w:rPr>
        <w:t xml:space="preserve"> </w:t>
      </w:r>
      <w:r w:rsidR="00E867D2" w:rsidRPr="00B675CC">
        <w:rPr>
          <w:color w:val="auto"/>
          <w:sz w:val="32"/>
          <w:szCs w:val="32"/>
        </w:rPr>
        <w:t>câu nói nào đó của bạn làm tổn thương</w:t>
      </w:r>
      <w:r w:rsidR="00BB6E9E" w:rsidRPr="00B675CC">
        <w:rPr>
          <w:color w:val="auto"/>
          <w:sz w:val="32"/>
          <w:szCs w:val="32"/>
        </w:rPr>
        <w:t>, thậm chí họ sẽ oán hận bạn, ôm hận trong lòng</w:t>
      </w:r>
      <w:r w:rsidR="004B0C27" w:rsidRPr="00B675CC">
        <w:rPr>
          <w:color w:val="auto"/>
          <w:sz w:val="32"/>
          <w:szCs w:val="32"/>
        </w:rPr>
        <w:t>. N</w:t>
      </w:r>
      <w:r w:rsidR="001923FB" w:rsidRPr="00B675CC">
        <w:rPr>
          <w:color w:val="auto"/>
          <w:sz w:val="32"/>
          <w:szCs w:val="32"/>
        </w:rPr>
        <w:t xml:space="preserve">hư vậy thì thường sẽ kết oán thù, nhưng bản thân </w:t>
      </w:r>
      <w:r w:rsidR="00591569" w:rsidRPr="00B675CC">
        <w:rPr>
          <w:color w:val="auto"/>
          <w:sz w:val="32"/>
          <w:szCs w:val="32"/>
        </w:rPr>
        <w:t xml:space="preserve">mình </w:t>
      </w:r>
      <w:r w:rsidR="001923FB" w:rsidRPr="00B675CC">
        <w:rPr>
          <w:color w:val="auto"/>
          <w:sz w:val="32"/>
          <w:szCs w:val="32"/>
        </w:rPr>
        <w:t xml:space="preserve">lại không hề </w:t>
      </w:r>
      <w:r w:rsidR="00591569" w:rsidRPr="00B675CC">
        <w:rPr>
          <w:color w:val="auto"/>
          <w:sz w:val="32"/>
          <w:szCs w:val="32"/>
        </w:rPr>
        <w:t xml:space="preserve">hay </w:t>
      </w:r>
      <w:r w:rsidR="001923FB" w:rsidRPr="00B675CC">
        <w:rPr>
          <w:color w:val="auto"/>
          <w:sz w:val="32"/>
          <w:szCs w:val="32"/>
        </w:rPr>
        <w:t>biết</w:t>
      </w:r>
      <w:r w:rsidR="00591569" w:rsidRPr="00B675CC">
        <w:rPr>
          <w:color w:val="auto"/>
          <w:sz w:val="32"/>
          <w:szCs w:val="32"/>
        </w:rPr>
        <w:t>. C</w:t>
      </w:r>
      <w:r w:rsidR="00364FB7" w:rsidRPr="00B675CC">
        <w:rPr>
          <w:color w:val="auto"/>
          <w:sz w:val="32"/>
          <w:szCs w:val="32"/>
        </w:rPr>
        <w:t>ho nên cổ nhân nói</w:t>
      </w:r>
      <w:r w:rsidR="004A1290">
        <w:rPr>
          <w:color w:val="auto"/>
          <w:sz w:val="32"/>
          <w:szCs w:val="32"/>
        </w:rPr>
        <w:t>:</w:t>
      </w:r>
      <w:r w:rsidR="00364FB7" w:rsidRPr="00B675CC">
        <w:rPr>
          <w:color w:val="auto"/>
          <w:sz w:val="32"/>
          <w:szCs w:val="32"/>
        </w:rPr>
        <w:t xml:space="preserve"> “</w:t>
      </w:r>
      <w:r w:rsidR="004A1290" w:rsidRPr="00B675CC">
        <w:rPr>
          <w:i/>
          <w:color w:val="auto"/>
          <w:sz w:val="32"/>
          <w:szCs w:val="32"/>
        </w:rPr>
        <w:t>M</w:t>
      </w:r>
      <w:r w:rsidR="00364FB7" w:rsidRPr="00B675CC">
        <w:rPr>
          <w:i/>
          <w:color w:val="auto"/>
          <w:sz w:val="32"/>
          <w:szCs w:val="32"/>
        </w:rPr>
        <w:t>iệng là cửa của họa phước</w:t>
      </w:r>
      <w:r w:rsidR="00364FB7" w:rsidRPr="00B675CC">
        <w:rPr>
          <w:color w:val="auto"/>
          <w:sz w:val="32"/>
          <w:szCs w:val="32"/>
        </w:rPr>
        <w:t>”. Nói chuyện nếu không chú ý</w:t>
      </w:r>
      <w:r w:rsidR="00732777" w:rsidRPr="00B675CC">
        <w:rPr>
          <w:color w:val="auto"/>
          <w:sz w:val="32"/>
          <w:szCs w:val="32"/>
        </w:rPr>
        <w:t xml:space="preserve"> </w:t>
      </w:r>
      <w:r w:rsidR="005E208F" w:rsidRPr="00B675CC">
        <w:rPr>
          <w:color w:val="auto"/>
          <w:sz w:val="32"/>
          <w:szCs w:val="32"/>
        </w:rPr>
        <w:t>thường sẽ gây ra tai họa</w:t>
      </w:r>
      <w:r w:rsidR="0007578D" w:rsidRPr="00B675CC">
        <w:rPr>
          <w:color w:val="auto"/>
          <w:sz w:val="32"/>
          <w:szCs w:val="32"/>
        </w:rPr>
        <w:t>. Bạn xem Khổng Tử nhắc nhở chúng ta “</w:t>
      </w:r>
      <w:r w:rsidR="004A1290" w:rsidRPr="00B675CC">
        <w:rPr>
          <w:i/>
          <w:color w:val="auto"/>
          <w:sz w:val="32"/>
          <w:szCs w:val="32"/>
        </w:rPr>
        <w:t>Q</w:t>
      </w:r>
      <w:r w:rsidR="0007578D" w:rsidRPr="00B675CC">
        <w:rPr>
          <w:i/>
          <w:color w:val="auto"/>
          <w:sz w:val="32"/>
          <w:szCs w:val="32"/>
        </w:rPr>
        <w:t>uân tử</w:t>
      </w:r>
      <w:r w:rsidR="002A6683" w:rsidRPr="00B675CC">
        <w:rPr>
          <w:i/>
          <w:color w:val="auto"/>
          <w:sz w:val="32"/>
          <w:szCs w:val="32"/>
        </w:rPr>
        <w:t xml:space="preserve"> phải thận trọng </w:t>
      </w:r>
      <w:r w:rsidR="00435530" w:rsidRPr="00B675CC">
        <w:rPr>
          <w:i/>
          <w:color w:val="auto"/>
          <w:sz w:val="32"/>
          <w:szCs w:val="32"/>
        </w:rPr>
        <w:t xml:space="preserve">trong </w:t>
      </w:r>
      <w:r w:rsidR="002A6683" w:rsidRPr="00B675CC">
        <w:rPr>
          <w:i/>
          <w:color w:val="auto"/>
          <w:sz w:val="32"/>
          <w:szCs w:val="32"/>
        </w:rPr>
        <w:t xml:space="preserve">lời nói nhưng </w:t>
      </w:r>
      <w:r w:rsidR="00435530" w:rsidRPr="00B675CC">
        <w:rPr>
          <w:i/>
          <w:color w:val="auto"/>
          <w:sz w:val="32"/>
          <w:szCs w:val="32"/>
        </w:rPr>
        <w:t xml:space="preserve">phải </w:t>
      </w:r>
      <w:r w:rsidR="002A6683" w:rsidRPr="00B675CC">
        <w:rPr>
          <w:i/>
          <w:color w:val="auto"/>
          <w:sz w:val="32"/>
          <w:szCs w:val="32"/>
        </w:rPr>
        <w:t>mẫn tiệp trong hành động</w:t>
      </w:r>
      <w:r w:rsidR="002A6683" w:rsidRPr="00B675CC">
        <w:rPr>
          <w:color w:val="auto"/>
          <w:sz w:val="32"/>
          <w:szCs w:val="32"/>
        </w:rPr>
        <w:t>”</w:t>
      </w:r>
      <w:r w:rsidR="00DC4E90" w:rsidRPr="00B675CC">
        <w:rPr>
          <w:color w:val="auto"/>
          <w:sz w:val="32"/>
          <w:szCs w:val="32"/>
        </w:rPr>
        <w:t>. Đó là người quân tử chân thật</w:t>
      </w:r>
      <w:r w:rsidR="002E05C7" w:rsidRPr="00B675CC">
        <w:rPr>
          <w:color w:val="auto"/>
          <w:sz w:val="32"/>
          <w:szCs w:val="32"/>
        </w:rPr>
        <w:t>. Nhìn bề ngoài dường như họ không phải là người có tài ăn nói biện biệ</w:t>
      </w:r>
      <w:r w:rsidR="00CB7BFB" w:rsidRPr="00B675CC">
        <w:rPr>
          <w:color w:val="auto"/>
          <w:sz w:val="32"/>
          <w:szCs w:val="32"/>
        </w:rPr>
        <w:t>t. H</w:t>
      </w:r>
      <w:r w:rsidR="002E05C7" w:rsidRPr="00B675CC">
        <w:rPr>
          <w:color w:val="auto"/>
          <w:sz w:val="32"/>
          <w:szCs w:val="32"/>
        </w:rPr>
        <w:t>ọ nói chuyện không nhiều</w:t>
      </w:r>
      <w:r w:rsidR="008E0B08" w:rsidRPr="00B675CC">
        <w:rPr>
          <w:color w:val="auto"/>
          <w:sz w:val="32"/>
          <w:szCs w:val="32"/>
        </w:rPr>
        <w:t xml:space="preserve">, </w:t>
      </w:r>
      <w:r w:rsidR="00B44436">
        <w:rPr>
          <w:color w:val="auto"/>
          <w:sz w:val="32"/>
          <w:szCs w:val="32"/>
        </w:rPr>
        <w:t xml:space="preserve">họ </w:t>
      </w:r>
      <w:r w:rsidR="008E0B08" w:rsidRPr="00B675CC">
        <w:rPr>
          <w:color w:val="auto"/>
          <w:sz w:val="32"/>
          <w:szCs w:val="32"/>
        </w:rPr>
        <w:t>ít nói trầm tĩnh, nhưng những người này thường có đại trí huệ, tâm họ có thể tập trung</w:t>
      </w:r>
      <w:r w:rsidR="00CB7BFB" w:rsidRPr="00B675CC">
        <w:rPr>
          <w:color w:val="auto"/>
          <w:sz w:val="32"/>
          <w:szCs w:val="32"/>
        </w:rPr>
        <w:t xml:space="preserve">, cho nên họ </w:t>
      </w:r>
      <w:r w:rsidR="00CB7BFB" w:rsidRPr="00B675CC">
        <w:rPr>
          <w:color w:val="auto"/>
          <w:sz w:val="32"/>
          <w:szCs w:val="32"/>
        </w:rPr>
        <w:lastRenderedPageBreak/>
        <w:t>làm việc hành động đều rất mẫn tiệp, nhanh nhẹn</w:t>
      </w:r>
      <w:r w:rsidR="008377A9" w:rsidRPr="00B675CC">
        <w:rPr>
          <w:color w:val="auto"/>
          <w:sz w:val="32"/>
          <w:szCs w:val="32"/>
        </w:rPr>
        <w:t xml:space="preserve">. Người nói chuyện rất nhiều </w:t>
      </w:r>
      <w:r w:rsidR="00E71368" w:rsidRPr="00B675CC">
        <w:rPr>
          <w:color w:val="auto"/>
          <w:sz w:val="32"/>
          <w:szCs w:val="32"/>
        </w:rPr>
        <w:t>thì họ làm việc thường lề mề chậm chạp</w:t>
      </w:r>
      <w:r w:rsidR="0050227B" w:rsidRPr="00B675CC">
        <w:rPr>
          <w:color w:val="auto"/>
          <w:sz w:val="32"/>
          <w:szCs w:val="32"/>
        </w:rPr>
        <w:t xml:space="preserve">. </w:t>
      </w:r>
    </w:p>
    <w:p w14:paraId="6D8C5C5D" w14:textId="77777777" w:rsidR="00794350" w:rsidRPr="00B675CC" w:rsidRDefault="00B44436" w:rsidP="005E2861">
      <w:pPr>
        <w:jc w:val="both"/>
        <w:rPr>
          <w:color w:val="auto"/>
          <w:sz w:val="32"/>
          <w:szCs w:val="32"/>
        </w:rPr>
      </w:pPr>
      <w:r>
        <w:rPr>
          <w:color w:val="auto"/>
          <w:sz w:val="32"/>
          <w:szCs w:val="32"/>
        </w:rPr>
        <w:t>N</w:t>
      </w:r>
      <w:r w:rsidR="0050227B" w:rsidRPr="00B675CC">
        <w:rPr>
          <w:color w:val="auto"/>
          <w:sz w:val="32"/>
          <w:szCs w:val="32"/>
        </w:rPr>
        <w:t xml:space="preserve">ói chuyện cần </w:t>
      </w:r>
      <w:r w:rsidR="00857C55" w:rsidRPr="00B675CC">
        <w:rPr>
          <w:color w:val="auto"/>
          <w:sz w:val="32"/>
          <w:szCs w:val="32"/>
        </w:rPr>
        <w:t xml:space="preserve">phải như </w:t>
      </w:r>
      <w:r w:rsidR="0050227B" w:rsidRPr="00B675CC">
        <w:rPr>
          <w:color w:val="auto"/>
          <w:sz w:val="32"/>
          <w:szCs w:val="32"/>
        </w:rPr>
        <w:t>thế</w:t>
      </w:r>
      <w:r w:rsidR="005034AC" w:rsidRPr="00B675CC">
        <w:rPr>
          <w:color w:val="auto"/>
          <w:sz w:val="32"/>
          <w:szCs w:val="32"/>
        </w:rPr>
        <w:t xml:space="preserve"> nào? “</w:t>
      </w:r>
      <w:r w:rsidR="005034AC" w:rsidRPr="00B675CC">
        <w:rPr>
          <w:i/>
          <w:color w:val="auto"/>
          <w:sz w:val="32"/>
          <w:szCs w:val="32"/>
        </w:rPr>
        <w:t>P</w:t>
      </w:r>
      <w:r w:rsidR="0050227B" w:rsidRPr="00B675CC">
        <w:rPr>
          <w:i/>
          <w:color w:val="auto"/>
          <w:sz w:val="32"/>
          <w:szCs w:val="32"/>
        </w:rPr>
        <w:t>hải nói thật, chớ xảo nịnh</w:t>
      </w:r>
      <w:r w:rsidR="0050227B" w:rsidRPr="00B675CC">
        <w:rPr>
          <w:color w:val="auto"/>
          <w:sz w:val="32"/>
          <w:szCs w:val="32"/>
        </w:rPr>
        <w:t>”</w:t>
      </w:r>
      <w:r w:rsidR="0047641F" w:rsidRPr="00B675CC">
        <w:rPr>
          <w:color w:val="auto"/>
          <w:sz w:val="32"/>
          <w:szCs w:val="32"/>
        </w:rPr>
        <w:t>, nói chuyện phải đúng mực</w:t>
      </w:r>
      <w:r w:rsidR="000817E7" w:rsidRPr="00B675CC">
        <w:rPr>
          <w:color w:val="auto"/>
          <w:sz w:val="32"/>
          <w:szCs w:val="32"/>
        </w:rPr>
        <w:t xml:space="preserve">, </w:t>
      </w:r>
      <w:r w:rsidR="00153F46" w:rsidRPr="00B675CC">
        <w:rPr>
          <w:color w:val="auto"/>
          <w:sz w:val="32"/>
          <w:szCs w:val="32"/>
        </w:rPr>
        <w:t>thực sự cầu thị</w:t>
      </w:r>
      <w:r w:rsidR="000817E7" w:rsidRPr="00B675CC">
        <w:rPr>
          <w:color w:val="auto"/>
          <w:sz w:val="32"/>
          <w:szCs w:val="32"/>
        </w:rPr>
        <w:t xml:space="preserve"> là đượ</w:t>
      </w:r>
      <w:r w:rsidR="001E42F9" w:rsidRPr="00B675CC">
        <w:rPr>
          <w:color w:val="auto"/>
          <w:sz w:val="32"/>
          <w:szCs w:val="32"/>
        </w:rPr>
        <w:t>c. N</w:t>
      </w:r>
      <w:r w:rsidR="000817E7" w:rsidRPr="00B675CC">
        <w:rPr>
          <w:color w:val="auto"/>
          <w:sz w:val="32"/>
          <w:szCs w:val="32"/>
        </w:rPr>
        <w:t xml:space="preserve">hất định không được dùng những </w:t>
      </w:r>
      <w:r w:rsidR="004A274F" w:rsidRPr="00B675CC">
        <w:rPr>
          <w:color w:val="auto"/>
          <w:sz w:val="32"/>
          <w:szCs w:val="32"/>
        </w:rPr>
        <w:t xml:space="preserve">lời nói ngon ngọt để che </w:t>
      </w:r>
      <w:r w:rsidR="008F47D8" w:rsidRPr="00B675CC">
        <w:rPr>
          <w:color w:val="auto"/>
          <w:sz w:val="32"/>
          <w:szCs w:val="32"/>
        </w:rPr>
        <w:t xml:space="preserve">đậy </w:t>
      </w:r>
      <w:r w:rsidR="004A274F" w:rsidRPr="00B675CC">
        <w:rPr>
          <w:color w:val="auto"/>
          <w:sz w:val="32"/>
          <w:szCs w:val="32"/>
        </w:rPr>
        <w:t>hoặc là lừa dối, những việc đó đều không tốt</w:t>
      </w:r>
      <w:r w:rsidR="00112104" w:rsidRPr="00B675CC">
        <w:rPr>
          <w:color w:val="auto"/>
          <w:sz w:val="32"/>
          <w:szCs w:val="32"/>
        </w:rPr>
        <w:t>. Không những nói chuyện với người phải như vậy, cho dù là đối với chính mình cũng không được dùng tâm xảo nịnh</w:t>
      </w:r>
      <w:r w:rsidR="0025080B" w:rsidRPr="00B675CC">
        <w:rPr>
          <w:color w:val="auto"/>
          <w:sz w:val="32"/>
          <w:szCs w:val="32"/>
        </w:rPr>
        <w:t xml:space="preserve">, dùng những lời hư dối, lời ngon tiếng ngọt để tự lừa </w:t>
      </w:r>
      <w:r w:rsidR="005034AC" w:rsidRPr="00B675CC">
        <w:rPr>
          <w:color w:val="auto"/>
          <w:sz w:val="32"/>
          <w:szCs w:val="32"/>
        </w:rPr>
        <w:t>gạt bản thân</w:t>
      </w:r>
      <w:r w:rsidR="0025080B" w:rsidRPr="00B675CC">
        <w:rPr>
          <w:color w:val="auto"/>
          <w:sz w:val="32"/>
          <w:szCs w:val="32"/>
        </w:rPr>
        <w:t xml:space="preserve">, đó gọi là tự lừa dối mình. </w:t>
      </w:r>
      <w:r>
        <w:rPr>
          <w:color w:val="auto"/>
          <w:sz w:val="32"/>
          <w:szCs w:val="32"/>
        </w:rPr>
        <w:t>Cho nên, c</w:t>
      </w:r>
      <w:r w:rsidR="0025080B" w:rsidRPr="00B675CC">
        <w:rPr>
          <w:color w:val="auto"/>
          <w:sz w:val="32"/>
          <w:szCs w:val="32"/>
        </w:rPr>
        <w:t>on người không được tự gạt chính mình</w:t>
      </w:r>
      <w:r w:rsidR="001E42F9" w:rsidRPr="00B675CC">
        <w:rPr>
          <w:color w:val="auto"/>
          <w:sz w:val="32"/>
          <w:szCs w:val="32"/>
        </w:rPr>
        <w:t>,</w:t>
      </w:r>
      <w:r w:rsidR="00F50EDA" w:rsidRPr="00B675CC">
        <w:rPr>
          <w:color w:val="auto"/>
          <w:sz w:val="32"/>
          <w:szCs w:val="32"/>
        </w:rPr>
        <w:t xml:space="preserve"> càng không được lừa gạt thiên địa quỷ thần.</w:t>
      </w:r>
    </w:p>
    <w:p w14:paraId="3CC0553F" w14:textId="77777777" w:rsidR="00D7108D" w:rsidRPr="00B675CC" w:rsidRDefault="00D7108D" w:rsidP="005E2861">
      <w:pPr>
        <w:jc w:val="both"/>
        <w:rPr>
          <w:color w:val="auto"/>
          <w:sz w:val="32"/>
          <w:szCs w:val="32"/>
        </w:rPr>
      </w:pPr>
      <w:r w:rsidRPr="00B675CC">
        <w:rPr>
          <w:color w:val="auto"/>
          <w:sz w:val="32"/>
          <w:szCs w:val="32"/>
        </w:rPr>
        <w:t xml:space="preserve">Thời nhà Tống có </w:t>
      </w:r>
      <w:r w:rsidR="004A1290">
        <w:rPr>
          <w:color w:val="auto"/>
          <w:sz w:val="32"/>
          <w:szCs w:val="32"/>
        </w:rPr>
        <w:t>một</w:t>
      </w:r>
      <w:r w:rsidR="004A1290" w:rsidRPr="00B675CC">
        <w:rPr>
          <w:color w:val="auto"/>
          <w:sz w:val="32"/>
          <w:szCs w:val="32"/>
        </w:rPr>
        <w:t xml:space="preserve"> </w:t>
      </w:r>
      <w:r w:rsidRPr="00B675CC">
        <w:rPr>
          <w:color w:val="auto"/>
          <w:sz w:val="32"/>
          <w:szCs w:val="32"/>
        </w:rPr>
        <w:t>người tên là Triệu Duyệt Đạo</w:t>
      </w:r>
      <w:r w:rsidR="00DE1263" w:rsidRPr="00B675CC">
        <w:rPr>
          <w:color w:val="auto"/>
          <w:sz w:val="32"/>
          <w:szCs w:val="32"/>
        </w:rPr>
        <w:t xml:space="preserve">, trong "Liễu Phàm Tứ Huấn" cũng có nhắc tới ông. Ông là </w:t>
      </w:r>
      <w:r w:rsidR="004A1290">
        <w:rPr>
          <w:color w:val="auto"/>
          <w:sz w:val="32"/>
          <w:szCs w:val="32"/>
        </w:rPr>
        <w:t>một</w:t>
      </w:r>
      <w:r w:rsidR="004A1290" w:rsidRPr="00B675CC">
        <w:rPr>
          <w:color w:val="auto"/>
          <w:sz w:val="32"/>
          <w:szCs w:val="32"/>
        </w:rPr>
        <w:t xml:space="preserve"> </w:t>
      </w:r>
      <w:r w:rsidR="00DE1263" w:rsidRPr="00B675CC">
        <w:rPr>
          <w:color w:val="auto"/>
          <w:sz w:val="32"/>
          <w:szCs w:val="32"/>
        </w:rPr>
        <w:t xml:space="preserve">người vô cùng chánh trực, mỗi buổi tối ông đều </w:t>
      </w:r>
      <w:r w:rsidR="00B01361" w:rsidRPr="00B675CC">
        <w:rPr>
          <w:color w:val="auto"/>
          <w:sz w:val="32"/>
          <w:szCs w:val="32"/>
        </w:rPr>
        <w:t>nhất định mặc y phục chỉnh tề, ở trong nhà thắp nhang</w:t>
      </w:r>
      <w:r w:rsidR="00D70A55" w:rsidRPr="00B675CC">
        <w:rPr>
          <w:color w:val="auto"/>
          <w:sz w:val="32"/>
          <w:szCs w:val="32"/>
        </w:rPr>
        <w:t xml:space="preserve"> để bẩm báo với </w:t>
      </w:r>
      <w:r w:rsidR="000C7CCE" w:rsidRPr="00B675CC">
        <w:rPr>
          <w:color w:val="auto"/>
          <w:sz w:val="32"/>
          <w:szCs w:val="32"/>
        </w:rPr>
        <w:t>Thượng Đế</w:t>
      </w:r>
      <w:r w:rsidR="00684ABC" w:rsidRPr="00B675CC">
        <w:rPr>
          <w:color w:val="auto"/>
          <w:sz w:val="32"/>
          <w:szCs w:val="32"/>
        </w:rPr>
        <w:t xml:space="preserve">, đem những việc ngày hôm nay mình </w:t>
      </w:r>
      <w:r w:rsidR="000C7CCE">
        <w:rPr>
          <w:color w:val="auto"/>
          <w:sz w:val="32"/>
          <w:szCs w:val="32"/>
        </w:rPr>
        <w:t xml:space="preserve">đã </w:t>
      </w:r>
      <w:r w:rsidR="00684ABC" w:rsidRPr="00B675CC">
        <w:rPr>
          <w:color w:val="auto"/>
          <w:sz w:val="32"/>
          <w:szCs w:val="32"/>
        </w:rPr>
        <w:t xml:space="preserve">làm báo cáo với </w:t>
      </w:r>
      <w:r w:rsidR="000C7CCE" w:rsidRPr="00B675CC">
        <w:rPr>
          <w:color w:val="auto"/>
          <w:sz w:val="32"/>
          <w:szCs w:val="32"/>
        </w:rPr>
        <w:t>Thượng Đế</w:t>
      </w:r>
      <w:r w:rsidR="00684ABC" w:rsidRPr="00B675CC">
        <w:rPr>
          <w:color w:val="auto"/>
          <w:sz w:val="32"/>
          <w:szCs w:val="32"/>
        </w:rPr>
        <w:t xml:space="preserve">. Ví dụ ngày hôm nay </w:t>
      </w:r>
      <w:r w:rsidR="000C7CCE">
        <w:rPr>
          <w:color w:val="auto"/>
          <w:sz w:val="32"/>
          <w:szCs w:val="32"/>
        </w:rPr>
        <w:t xml:space="preserve">đã </w:t>
      </w:r>
      <w:r w:rsidR="00684ABC" w:rsidRPr="00B675CC">
        <w:rPr>
          <w:color w:val="auto"/>
          <w:sz w:val="32"/>
          <w:szCs w:val="32"/>
        </w:rPr>
        <w:t xml:space="preserve">làm </w:t>
      </w:r>
      <w:r w:rsidR="004A1290">
        <w:rPr>
          <w:color w:val="auto"/>
          <w:sz w:val="32"/>
          <w:szCs w:val="32"/>
        </w:rPr>
        <w:t>một</w:t>
      </w:r>
      <w:r w:rsidR="004A1290" w:rsidRPr="00B675CC">
        <w:rPr>
          <w:color w:val="auto"/>
          <w:sz w:val="32"/>
          <w:szCs w:val="32"/>
        </w:rPr>
        <w:t xml:space="preserve"> </w:t>
      </w:r>
      <w:r w:rsidR="00684ABC" w:rsidRPr="00B675CC">
        <w:rPr>
          <w:color w:val="auto"/>
          <w:sz w:val="32"/>
          <w:szCs w:val="32"/>
        </w:rPr>
        <w:t xml:space="preserve">việc mà </w:t>
      </w:r>
      <w:r w:rsidR="00187C0C" w:rsidRPr="00B675CC">
        <w:rPr>
          <w:color w:val="auto"/>
          <w:sz w:val="32"/>
          <w:szCs w:val="32"/>
        </w:rPr>
        <w:t xml:space="preserve">ông không dám báo cáo với </w:t>
      </w:r>
      <w:r w:rsidR="000C7CCE" w:rsidRPr="00B675CC">
        <w:rPr>
          <w:color w:val="auto"/>
          <w:sz w:val="32"/>
          <w:szCs w:val="32"/>
        </w:rPr>
        <w:t>Thượng Đế</w:t>
      </w:r>
      <w:r w:rsidR="00F34F5F" w:rsidRPr="00B675CC">
        <w:rPr>
          <w:color w:val="auto"/>
          <w:sz w:val="32"/>
          <w:szCs w:val="32"/>
        </w:rPr>
        <w:t>, vậy thì bản thân ông sẽ biết việc này không đúng, trái nghịch với thiên lý, trái ngược với lương tâm</w:t>
      </w:r>
      <w:r w:rsidR="00297897" w:rsidRPr="00B675CC">
        <w:rPr>
          <w:color w:val="auto"/>
          <w:sz w:val="32"/>
          <w:szCs w:val="32"/>
        </w:rPr>
        <w:t xml:space="preserve"> thì sau này ông sẽ không tái phạm chuyện </w:t>
      </w:r>
      <w:r w:rsidR="00053F33" w:rsidRPr="00B675CC">
        <w:rPr>
          <w:color w:val="auto"/>
          <w:sz w:val="32"/>
          <w:szCs w:val="32"/>
        </w:rPr>
        <w:t>đó</w:t>
      </w:r>
      <w:r w:rsidR="00297897" w:rsidRPr="00B675CC">
        <w:rPr>
          <w:color w:val="auto"/>
          <w:sz w:val="32"/>
          <w:szCs w:val="32"/>
        </w:rPr>
        <w:t xml:space="preserve"> nữa. Cho nên ông là người rất chánh trực, ông làm quan cũng hết sức thanh liêm</w:t>
      </w:r>
      <w:r w:rsidR="00011616" w:rsidRPr="00B675CC">
        <w:rPr>
          <w:color w:val="auto"/>
          <w:sz w:val="32"/>
          <w:szCs w:val="32"/>
        </w:rPr>
        <w:t xml:space="preserve">. Từng có </w:t>
      </w:r>
      <w:r w:rsidR="004A1290">
        <w:rPr>
          <w:color w:val="auto"/>
          <w:sz w:val="32"/>
          <w:szCs w:val="32"/>
        </w:rPr>
        <w:t>một</w:t>
      </w:r>
      <w:r w:rsidR="004A1290" w:rsidRPr="00B675CC">
        <w:rPr>
          <w:color w:val="auto"/>
          <w:sz w:val="32"/>
          <w:szCs w:val="32"/>
        </w:rPr>
        <w:t xml:space="preserve"> </w:t>
      </w:r>
      <w:r w:rsidR="00011616" w:rsidRPr="00B675CC">
        <w:rPr>
          <w:color w:val="auto"/>
          <w:sz w:val="32"/>
          <w:szCs w:val="32"/>
        </w:rPr>
        <w:t>nơi c</w:t>
      </w:r>
      <w:r w:rsidR="00EE430B" w:rsidRPr="00B675CC">
        <w:rPr>
          <w:color w:val="auto"/>
          <w:sz w:val="32"/>
          <w:szCs w:val="32"/>
        </w:rPr>
        <w:t xml:space="preserve">ó rất nhiều người chết do bệnh truyền nhiễm, rất nhiều người </w:t>
      </w:r>
      <w:r w:rsidR="00771FCB" w:rsidRPr="00B675CC">
        <w:rPr>
          <w:color w:val="auto"/>
          <w:sz w:val="32"/>
          <w:szCs w:val="32"/>
        </w:rPr>
        <w:t>vì</w:t>
      </w:r>
      <w:r w:rsidR="00EE430B" w:rsidRPr="00B675CC">
        <w:rPr>
          <w:color w:val="auto"/>
          <w:sz w:val="32"/>
          <w:szCs w:val="32"/>
        </w:rPr>
        <w:t xml:space="preserve"> bệnh truyền nhiễm </w:t>
      </w:r>
      <w:r w:rsidR="00771FCB" w:rsidRPr="00B675CC">
        <w:rPr>
          <w:color w:val="auto"/>
          <w:sz w:val="32"/>
          <w:szCs w:val="32"/>
        </w:rPr>
        <w:t>này</w:t>
      </w:r>
      <w:r w:rsidR="006E03ED" w:rsidRPr="00B675CC">
        <w:rPr>
          <w:color w:val="auto"/>
          <w:sz w:val="32"/>
          <w:szCs w:val="32"/>
        </w:rPr>
        <w:t xml:space="preserve"> mà không có</w:t>
      </w:r>
      <w:r w:rsidR="00DA7493" w:rsidRPr="00B675CC">
        <w:rPr>
          <w:color w:val="auto"/>
          <w:sz w:val="32"/>
          <w:szCs w:val="32"/>
        </w:rPr>
        <w:t xml:space="preserve"> nhà để về</w:t>
      </w:r>
      <w:r w:rsidR="00CD3F25" w:rsidRPr="00B675CC">
        <w:rPr>
          <w:color w:val="auto"/>
          <w:sz w:val="32"/>
          <w:szCs w:val="32"/>
        </w:rPr>
        <w:t xml:space="preserve">. Triệu Duyệt Đạo đã làm </w:t>
      </w:r>
      <w:r w:rsidR="004A1290">
        <w:rPr>
          <w:color w:val="auto"/>
          <w:sz w:val="32"/>
          <w:szCs w:val="32"/>
        </w:rPr>
        <w:t>một trăm</w:t>
      </w:r>
      <w:r w:rsidR="004A1290" w:rsidRPr="00B675CC">
        <w:rPr>
          <w:color w:val="auto"/>
          <w:sz w:val="32"/>
          <w:szCs w:val="32"/>
        </w:rPr>
        <w:t xml:space="preserve"> </w:t>
      </w:r>
      <w:r w:rsidR="00CD3F25" w:rsidRPr="00B675CC">
        <w:rPr>
          <w:color w:val="auto"/>
          <w:sz w:val="32"/>
          <w:szCs w:val="32"/>
        </w:rPr>
        <w:t>chiếc thuyền</w:t>
      </w:r>
      <w:r w:rsidR="00A712FE" w:rsidRPr="00B675CC">
        <w:rPr>
          <w:color w:val="auto"/>
          <w:sz w:val="32"/>
          <w:szCs w:val="32"/>
        </w:rPr>
        <w:t>,</w:t>
      </w:r>
      <w:r w:rsidR="00CD3F25" w:rsidRPr="00B675CC">
        <w:rPr>
          <w:color w:val="auto"/>
          <w:sz w:val="32"/>
          <w:szCs w:val="32"/>
        </w:rPr>
        <w:t xml:space="preserve"> hơn nữa còn phát </w:t>
      </w:r>
      <w:r w:rsidR="00EF0BEA" w:rsidRPr="00B675CC">
        <w:rPr>
          <w:color w:val="auto"/>
          <w:sz w:val="32"/>
          <w:szCs w:val="32"/>
        </w:rPr>
        <w:t xml:space="preserve">công văn đi khắp các </w:t>
      </w:r>
      <w:r w:rsidR="00D86402" w:rsidRPr="00B675CC">
        <w:rPr>
          <w:color w:val="auto"/>
          <w:sz w:val="32"/>
          <w:szCs w:val="32"/>
        </w:rPr>
        <w:t>c</w:t>
      </w:r>
      <w:r w:rsidR="00EF0BEA" w:rsidRPr="00B675CC">
        <w:rPr>
          <w:color w:val="auto"/>
          <w:sz w:val="32"/>
          <w:szCs w:val="32"/>
        </w:rPr>
        <w:t>hâu phủ</w:t>
      </w:r>
      <w:r w:rsidR="00D86402" w:rsidRPr="00B675CC">
        <w:rPr>
          <w:color w:val="auto"/>
          <w:sz w:val="32"/>
          <w:szCs w:val="32"/>
        </w:rPr>
        <w:t xml:space="preserve"> khác</w:t>
      </w:r>
      <w:r w:rsidR="00A712FE" w:rsidRPr="00B675CC">
        <w:rPr>
          <w:color w:val="auto"/>
          <w:sz w:val="32"/>
          <w:szCs w:val="32"/>
        </w:rPr>
        <w:t xml:space="preserve"> nói rằng:</w:t>
      </w:r>
      <w:r w:rsidR="00860349" w:rsidRPr="00B675CC">
        <w:rPr>
          <w:color w:val="auto"/>
          <w:sz w:val="32"/>
          <w:szCs w:val="32"/>
        </w:rPr>
        <w:t xml:space="preserve"> </w:t>
      </w:r>
      <w:r w:rsidR="00FB5059">
        <w:rPr>
          <w:color w:val="auto"/>
          <w:sz w:val="32"/>
          <w:szCs w:val="32"/>
        </w:rPr>
        <w:t>“N</w:t>
      </w:r>
      <w:r w:rsidR="00860349" w:rsidRPr="00B675CC">
        <w:rPr>
          <w:color w:val="auto"/>
          <w:sz w:val="32"/>
          <w:szCs w:val="32"/>
        </w:rPr>
        <w:t xml:space="preserve">ếu trong nhà có người chết, người già trẻ nhỏ </w:t>
      </w:r>
      <w:r w:rsidR="00240C49" w:rsidRPr="00B675CC">
        <w:rPr>
          <w:color w:val="auto"/>
          <w:sz w:val="32"/>
          <w:szCs w:val="32"/>
        </w:rPr>
        <w:t xml:space="preserve">trong nhà </w:t>
      </w:r>
      <w:r w:rsidR="00860349" w:rsidRPr="00B675CC">
        <w:rPr>
          <w:color w:val="auto"/>
          <w:sz w:val="32"/>
          <w:szCs w:val="32"/>
        </w:rPr>
        <w:t>không</w:t>
      </w:r>
      <w:r w:rsidR="00053F33" w:rsidRPr="00B675CC">
        <w:rPr>
          <w:color w:val="auto"/>
          <w:sz w:val="32"/>
          <w:szCs w:val="32"/>
        </w:rPr>
        <w:t xml:space="preserve"> có</w:t>
      </w:r>
      <w:r w:rsidR="00860349" w:rsidRPr="00B675CC">
        <w:rPr>
          <w:color w:val="auto"/>
          <w:sz w:val="32"/>
          <w:szCs w:val="32"/>
        </w:rPr>
        <w:t xml:space="preserve"> cách nào </w:t>
      </w:r>
      <w:r w:rsidR="00053F33" w:rsidRPr="00B675CC">
        <w:rPr>
          <w:color w:val="auto"/>
          <w:sz w:val="32"/>
          <w:szCs w:val="32"/>
        </w:rPr>
        <w:t xml:space="preserve">để </w:t>
      </w:r>
      <w:r w:rsidR="00860349" w:rsidRPr="00B675CC">
        <w:rPr>
          <w:color w:val="auto"/>
          <w:sz w:val="32"/>
          <w:szCs w:val="32"/>
        </w:rPr>
        <w:t>v</w:t>
      </w:r>
      <w:r w:rsidR="009A7DAE" w:rsidRPr="00B675CC">
        <w:rPr>
          <w:color w:val="auto"/>
          <w:sz w:val="32"/>
          <w:szCs w:val="32"/>
        </w:rPr>
        <w:t>ề quê được thì mời họ đến nơi ông cai quản</w:t>
      </w:r>
      <w:r w:rsidR="00FB5059">
        <w:rPr>
          <w:color w:val="auto"/>
          <w:sz w:val="32"/>
          <w:szCs w:val="32"/>
        </w:rPr>
        <w:t>”</w:t>
      </w:r>
      <w:r w:rsidR="009A7DAE" w:rsidRPr="00B675CC">
        <w:rPr>
          <w:color w:val="auto"/>
          <w:sz w:val="32"/>
          <w:szCs w:val="32"/>
        </w:rPr>
        <w:t>. Nơi ông cai quản gọi là Kiềm Châu</w:t>
      </w:r>
      <w:r w:rsidR="00865365" w:rsidRPr="00B675CC">
        <w:rPr>
          <w:color w:val="auto"/>
          <w:sz w:val="32"/>
          <w:szCs w:val="32"/>
        </w:rPr>
        <w:t xml:space="preserve">. Bạn xem tấm lòng từ bi, tấm lòng yêu </w:t>
      </w:r>
      <w:r w:rsidR="00357C3B" w:rsidRPr="00B675CC">
        <w:rPr>
          <w:color w:val="auto"/>
          <w:sz w:val="32"/>
          <w:szCs w:val="32"/>
        </w:rPr>
        <w:t xml:space="preserve">người </w:t>
      </w:r>
      <w:r w:rsidR="00865365" w:rsidRPr="00B675CC">
        <w:rPr>
          <w:color w:val="auto"/>
          <w:sz w:val="32"/>
          <w:szCs w:val="32"/>
        </w:rPr>
        <w:t>thương vật của ông</w:t>
      </w:r>
      <w:r w:rsidR="00C20D9E" w:rsidRPr="00B675CC">
        <w:rPr>
          <w:color w:val="auto"/>
          <w:sz w:val="32"/>
          <w:szCs w:val="32"/>
        </w:rPr>
        <w:t>, lúc đó ông làm như vậy nên đã cứu được rất nhiều ngườ</w:t>
      </w:r>
      <w:r w:rsidR="00357C3B" w:rsidRPr="00B675CC">
        <w:rPr>
          <w:color w:val="auto"/>
          <w:sz w:val="32"/>
          <w:szCs w:val="32"/>
        </w:rPr>
        <w:t xml:space="preserve">i. </w:t>
      </w:r>
      <w:r w:rsidR="000C7CCE">
        <w:rPr>
          <w:color w:val="auto"/>
          <w:sz w:val="32"/>
          <w:szCs w:val="32"/>
        </w:rPr>
        <w:t>Khi</w:t>
      </w:r>
      <w:r w:rsidR="00C20D9E" w:rsidRPr="00B675CC">
        <w:rPr>
          <w:color w:val="auto"/>
          <w:sz w:val="32"/>
          <w:szCs w:val="32"/>
        </w:rPr>
        <w:t xml:space="preserve"> đó là thời Tống Nhân Tông</w:t>
      </w:r>
      <w:r w:rsidR="00F94CBC" w:rsidRPr="00B675CC">
        <w:rPr>
          <w:color w:val="auto"/>
          <w:sz w:val="32"/>
          <w:szCs w:val="32"/>
        </w:rPr>
        <w:t>, bởi vì ông làm quan rất chánh trực, không sợ cường quyền</w:t>
      </w:r>
      <w:r w:rsidR="000C7CCE">
        <w:rPr>
          <w:color w:val="auto"/>
          <w:sz w:val="32"/>
          <w:szCs w:val="32"/>
        </w:rPr>
        <w:t xml:space="preserve"> mà</w:t>
      </w:r>
      <w:r w:rsidR="00357C3B" w:rsidRPr="00B675CC">
        <w:rPr>
          <w:color w:val="auto"/>
          <w:sz w:val="32"/>
          <w:szCs w:val="32"/>
        </w:rPr>
        <w:t xml:space="preserve"> </w:t>
      </w:r>
      <w:r w:rsidR="00D86402" w:rsidRPr="00B675CC">
        <w:rPr>
          <w:color w:val="auto"/>
          <w:sz w:val="32"/>
          <w:szCs w:val="32"/>
        </w:rPr>
        <w:t>vạch tội</w:t>
      </w:r>
      <w:r w:rsidR="00357C3B" w:rsidRPr="00B675CC">
        <w:rPr>
          <w:color w:val="auto"/>
          <w:sz w:val="32"/>
          <w:szCs w:val="32"/>
        </w:rPr>
        <w:t xml:space="preserve"> những kẻ tham ô hối lộ</w:t>
      </w:r>
      <w:r w:rsidR="000C7CCE">
        <w:rPr>
          <w:color w:val="auto"/>
          <w:sz w:val="32"/>
          <w:szCs w:val="32"/>
        </w:rPr>
        <w:t>,</w:t>
      </w:r>
      <w:r w:rsidR="009642F9" w:rsidRPr="00B675CC">
        <w:rPr>
          <w:color w:val="auto"/>
          <w:sz w:val="32"/>
          <w:szCs w:val="32"/>
        </w:rPr>
        <w:t xml:space="preserve"> nên người ta gọi ông là “</w:t>
      </w:r>
      <w:r w:rsidR="00FB5059">
        <w:rPr>
          <w:color w:val="auto"/>
          <w:sz w:val="32"/>
          <w:szCs w:val="32"/>
        </w:rPr>
        <w:t>T</w:t>
      </w:r>
      <w:r w:rsidR="009642F9" w:rsidRPr="00B675CC">
        <w:rPr>
          <w:color w:val="auto"/>
          <w:sz w:val="32"/>
          <w:szCs w:val="32"/>
        </w:rPr>
        <w:t xml:space="preserve">hiết diện ngự </w:t>
      </w:r>
      <w:r w:rsidR="00803A4F" w:rsidRPr="00B675CC">
        <w:rPr>
          <w:color w:val="auto"/>
          <w:sz w:val="32"/>
          <w:szCs w:val="32"/>
        </w:rPr>
        <w:t>sử</w:t>
      </w:r>
      <w:r w:rsidR="009642F9" w:rsidRPr="00B675CC">
        <w:rPr>
          <w:color w:val="auto"/>
          <w:sz w:val="32"/>
          <w:szCs w:val="32"/>
        </w:rPr>
        <w:t>”</w:t>
      </w:r>
      <w:r w:rsidR="00FB5059">
        <w:rPr>
          <w:color w:val="auto"/>
          <w:sz w:val="32"/>
          <w:szCs w:val="32"/>
        </w:rPr>
        <w:t>.</w:t>
      </w:r>
      <w:r w:rsidR="009642F9" w:rsidRPr="00B675CC">
        <w:rPr>
          <w:color w:val="auto"/>
          <w:sz w:val="32"/>
          <w:szCs w:val="32"/>
        </w:rPr>
        <w:t xml:space="preserve"> </w:t>
      </w:r>
      <w:r w:rsidR="00FB5059">
        <w:rPr>
          <w:color w:val="auto"/>
          <w:sz w:val="32"/>
          <w:szCs w:val="32"/>
        </w:rPr>
        <w:lastRenderedPageBreak/>
        <w:t>C</w:t>
      </w:r>
      <w:r w:rsidR="009642F9" w:rsidRPr="00B675CC">
        <w:rPr>
          <w:color w:val="auto"/>
          <w:sz w:val="32"/>
          <w:szCs w:val="32"/>
        </w:rPr>
        <w:t xml:space="preserve">hức quan của ông là </w:t>
      </w:r>
      <w:r w:rsidR="00FB5059">
        <w:rPr>
          <w:color w:val="auto"/>
          <w:sz w:val="32"/>
          <w:szCs w:val="32"/>
        </w:rPr>
        <w:t>N</w:t>
      </w:r>
      <w:r w:rsidR="009642F9" w:rsidRPr="00B675CC">
        <w:rPr>
          <w:color w:val="auto"/>
          <w:sz w:val="32"/>
          <w:szCs w:val="32"/>
        </w:rPr>
        <w:t>gự sử</w:t>
      </w:r>
      <w:r w:rsidR="00D3517B" w:rsidRPr="00B675CC">
        <w:rPr>
          <w:color w:val="auto"/>
          <w:sz w:val="32"/>
          <w:szCs w:val="32"/>
        </w:rPr>
        <w:t xml:space="preserve">. </w:t>
      </w:r>
      <w:r w:rsidR="000C7CCE">
        <w:rPr>
          <w:color w:val="auto"/>
          <w:sz w:val="32"/>
          <w:szCs w:val="32"/>
        </w:rPr>
        <w:t>Ô</w:t>
      </w:r>
      <w:r w:rsidR="00D3517B" w:rsidRPr="00B675CC">
        <w:rPr>
          <w:color w:val="auto"/>
          <w:sz w:val="32"/>
          <w:szCs w:val="32"/>
        </w:rPr>
        <w:t>ng là người vô cùng chánh trực, sau này ông cũng làm quan lớn.</w:t>
      </w:r>
    </w:p>
    <w:p w14:paraId="3993164C" w14:textId="77777777" w:rsidR="00144799" w:rsidRDefault="005E7A25" w:rsidP="005E2861">
      <w:pPr>
        <w:jc w:val="both"/>
        <w:rPr>
          <w:color w:val="auto"/>
          <w:sz w:val="32"/>
          <w:szCs w:val="32"/>
        </w:rPr>
      </w:pPr>
      <w:r w:rsidRPr="00B675CC">
        <w:rPr>
          <w:color w:val="auto"/>
          <w:sz w:val="32"/>
          <w:szCs w:val="32"/>
        </w:rPr>
        <w:t xml:space="preserve">Đó đều là thiện có thiện báo, </w:t>
      </w:r>
      <w:r w:rsidR="00B16D80" w:rsidRPr="00B675CC">
        <w:rPr>
          <w:color w:val="auto"/>
          <w:sz w:val="32"/>
          <w:szCs w:val="32"/>
        </w:rPr>
        <w:t xml:space="preserve">những việc </w:t>
      </w:r>
      <w:r w:rsidR="00BD65E2" w:rsidRPr="00B675CC">
        <w:rPr>
          <w:color w:val="auto"/>
          <w:sz w:val="32"/>
          <w:szCs w:val="32"/>
        </w:rPr>
        <w:t xml:space="preserve">ông báo cáo với trời đều vô cùng </w:t>
      </w:r>
      <w:r w:rsidR="005E04C2" w:rsidRPr="00B675CC">
        <w:rPr>
          <w:color w:val="auto"/>
          <w:sz w:val="32"/>
          <w:szCs w:val="32"/>
        </w:rPr>
        <w:t>chân thực, tuyệt đối không gạt trời</w:t>
      </w:r>
      <w:r w:rsidR="000C7CCE">
        <w:rPr>
          <w:color w:val="auto"/>
          <w:sz w:val="32"/>
          <w:szCs w:val="32"/>
        </w:rPr>
        <w:t>,</w:t>
      </w:r>
      <w:r w:rsidR="005E04C2" w:rsidRPr="00B675CC">
        <w:rPr>
          <w:color w:val="auto"/>
          <w:sz w:val="32"/>
          <w:szCs w:val="32"/>
        </w:rPr>
        <w:t xml:space="preserve"> không lừa mình. Bởi vì ông không tự gạt mình nên trời</w:t>
      </w:r>
      <w:r w:rsidR="00EA6533" w:rsidRPr="00B675CC">
        <w:rPr>
          <w:color w:val="auto"/>
          <w:sz w:val="32"/>
          <w:szCs w:val="32"/>
        </w:rPr>
        <w:t xml:space="preserve"> đặc biệt b</w:t>
      </w:r>
      <w:r w:rsidR="00E7696B" w:rsidRPr="00B675CC">
        <w:rPr>
          <w:color w:val="auto"/>
          <w:sz w:val="32"/>
          <w:szCs w:val="32"/>
        </w:rPr>
        <w:t>a</w:t>
      </w:r>
      <w:r w:rsidR="00EA6533" w:rsidRPr="00B675CC">
        <w:rPr>
          <w:color w:val="auto"/>
          <w:sz w:val="32"/>
          <w:szCs w:val="32"/>
        </w:rPr>
        <w:t xml:space="preserve">n </w:t>
      </w:r>
      <w:r w:rsidR="00E7696B" w:rsidRPr="00B675CC">
        <w:rPr>
          <w:color w:val="auto"/>
          <w:sz w:val="32"/>
          <w:szCs w:val="32"/>
        </w:rPr>
        <w:t>phước lành</w:t>
      </w:r>
      <w:r w:rsidR="00EA6533" w:rsidRPr="00B675CC">
        <w:rPr>
          <w:color w:val="auto"/>
          <w:sz w:val="32"/>
          <w:szCs w:val="32"/>
        </w:rPr>
        <w:t xml:space="preserve"> cho ông</w:t>
      </w:r>
      <w:r w:rsidR="00E7696B" w:rsidRPr="00B675CC">
        <w:rPr>
          <w:color w:val="auto"/>
          <w:sz w:val="32"/>
          <w:szCs w:val="32"/>
        </w:rPr>
        <w:t xml:space="preserve">. </w:t>
      </w:r>
      <w:r w:rsidR="000C7CCE">
        <w:rPr>
          <w:color w:val="auto"/>
          <w:sz w:val="32"/>
          <w:szCs w:val="32"/>
        </w:rPr>
        <w:t>Đến</w:t>
      </w:r>
      <w:r w:rsidR="00E7696B" w:rsidRPr="00B675CC">
        <w:rPr>
          <w:color w:val="auto"/>
          <w:sz w:val="32"/>
          <w:szCs w:val="32"/>
        </w:rPr>
        <w:t xml:space="preserve"> khi ông lâm chung đầu óc </w:t>
      </w:r>
      <w:r w:rsidR="004264B5" w:rsidRPr="00B675CC">
        <w:rPr>
          <w:color w:val="auto"/>
          <w:sz w:val="32"/>
          <w:szCs w:val="32"/>
        </w:rPr>
        <w:t xml:space="preserve">rất tỉnh táo, nói chuyện ngôn từ đều không loạn, vì sao? </w:t>
      </w:r>
      <w:r w:rsidR="00D06674" w:rsidRPr="00B675CC">
        <w:rPr>
          <w:color w:val="auto"/>
          <w:sz w:val="32"/>
          <w:szCs w:val="32"/>
        </w:rPr>
        <w:t>V</w:t>
      </w:r>
      <w:r w:rsidR="004264B5" w:rsidRPr="00B675CC">
        <w:rPr>
          <w:color w:val="auto"/>
          <w:sz w:val="32"/>
          <w:szCs w:val="32"/>
        </w:rPr>
        <w:t>ì cả đời ông</w:t>
      </w:r>
      <w:r w:rsidR="00570EEE" w:rsidRPr="00B675CC">
        <w:rPr>
          <w:color w:val="auto"/>
          <w:sz w:val="32"/>
          <w:szCs w:val="32"/>
        </w:rPr>
        <w:t xml:space="preserve"> nói chuyện</w:t>
      </w:r>
      <w:r w:rsidR="004264B5" w:rsidRPr="00B675CC">
        <w:rPr>
          <w:color w:val="auto"/>
          <w:sz w:val="32"/>
          <w:szCs w:val="32"/>
        </w:rPr>
        <w:t xml:space="preserve"> đều </w:t>
      </w:r>
      <w:r w:rsidR="00570EEE" w:rsidRPr="00B675CC">
        <w:rPr>
          <w:color w:val="auto"/>
          <w:sz w:val="32"/>
          <w:szCs w:val="32"/>
        </w:rPr>
        <w:t xml:space="preserve">là </w:t>
      </w:r>
      <w:r w:rsidR="004264B5" w:rsidRPr="00B675CC">
        <w:rPr>
          <w:color w:val="auto"/>
          <w:sz w:val="32"/>
          <w:szCs w:val="32"/>
        </w:rPr>
        <w:t>“</w:t>
      </w:r>
      <w:r w:rsidR="00144799" w:rsidRPr="00B675CC">
        <w:rPr>
          <w:i/>
          <w:color w:val="auto"/>
          <w:sz w:val="32"/>
          <w:szCs w:val="32"/>
        </w:rPr>
        <w:t>P</w:t>
      </w:r>
      <w:r w:rsidR="00570EEE" w:rsidRPr="00B675CC">
        <w:rPr>
          <w:i/>
          <w:color w:val="auto"/>
          <w:sz w:val="32"/>
          <w:szCs w:val="32"/>
        </w:rPr>
        <w:t>hải nói thật, chớ xảo nịnh</w:t>
      </w:r>
      <w:r w:rsidR="00570EEE" w:rsidRPr="00B675CC">
        <w:rPr>
          <w:color w:val="auto"/>
          <w:sz w:val="32"/>
          <w:szCs w:val="32"/>
        </w:rPr>
        <w:t>”</w:t>
      </w:r>
      <w:r w:rsidR="00144799">
        <w:rPr>
          <w:color w:val="auto"/>
          <w:sz w:val="32"/>
          <w:szCs w:val="32"/>
        </w:rPr>
        <w:t>.</w:t>
      </w:r>
      <w:r w:rsidR="008707D3" w:rsidRPr="00B675CC">
        <w:rPr>
          <w:color w:val="auto"/>
          <w:sz w:val="32"/>
          <w:szCs w:val="32"/>
        </w:rPr>
        <w:t xml:space="preserve"> </w:t>
      </w:r>
      <w:r w:rsidR="00144799">
        <w:rPr>
          <w:color w:val="auto"/>
          <w:sz w:val="32"/>
          <w:szCs w:val="32"/>
        </w:rPr>
        <w:t>D</w:t>
      </w:r>
      <w:r w:rsidR="008707D3" w:rsidRPr="00B675CC">
        <w:rPr>
          <w:color w:val="auto"/>
          <w:sz w:val="32"/>
          <w:szCs w:val="32"/>
        </w:rPr>
        <w:t xml:space="preserve">o vậy lúc lâm chung ông nói chuyện cũng là như vậy, vô cùng an định, không loạn chút nào, cuối cùng được thiện chung. </w:t>
      </w:r>
    </w:p>
    <w:p w14:paraId="5ACB353A" w14:textId="77777777" w:rsidR="005E7A25" w:rsidRPr="00B675CC" w:rsidRDefault="008707D3" w:rsidP="005E2861">
      <w:pPr>
        <w:jc w:val="both"/>
        <w:rPr>
          <w:color w:val="auto"/>
          <w:sz w:val="32"/>
          <w:szCs w:val="32"/>
        </w:rPr>
      </w:pPr>
      <w:r w:rsidRPr="00B675CC">
        <w:rPr>
          <w:color w:val="auto"/>
          <w:sz w:val="32"/>
          <w:szCs w:val="32"/>
        </w:rPr>
        <w:t xml:space="preserve">Bạn có thể thấy </w:t>
      </w:r>
      <w:r w:rsidR="00C25B3E" w:rsidRPr="00B675CC">
        <w:rPr>
          <w:color w:val="auto"/>
          <w:sz w:val="32"/>
          <w:szCs w:val="32"/>
        </w:rPr>
        <w:t xml:space="preserve">nói chuyện </w:t>
      </w:r>
      <w:r w:rsidR="005741A0" w:rsidRPr="00B675CC">
        <w:rPr>
          <w:color w:val="auto"/>
          <w:sz w:val="32"/>
          <w:szCs w:val="32"/>
        </w:rPr>
        <w:t xml:space="preserve">chân thật </w:t>
      </w:r>
      <w:r w:rsidR="00C25B3E" w:rsidRPr="00B675CC">
        <w:rPr>
          <w:color w:val="auto"/>
          <w:sz w:val="32"/>
          <w:szCs w:val="32"/>
        </w:rPr>
        <w:t>không lừa dối lương tâm, không gạt thiên lý thì họ có thể được thiện chung. Người niệm Phật chúng ta đề</w:t>
      </w:r>
      <w:r w:rsidR="0068179F" w:rsidRPr="00B675CC">
        <w:rPr>
          <w:color w:val="auto"/>
          <w:sz w:val="32"/>
          <w:szCs w:val="32"/>
        </w:rPr>
        <w:t>u mong cầu</w:t>
      </w:r>
      <w:r w:rsidR="00C25B3E" w:rsidRPr="00B675CC">
        <w:rPr>
          <w:color w:val="auto"/>
          <w:sz w:val="32"/>
          <w:szCs w:val="32"/>
        </w:rPr>
        <w:t xml:space="preserve"> lúc lâm chung “</w:t>
      </w:r>
      <w:r w:rsidR="00144799" w:rsidRPr="000C7CCE">
        <w:rPr>
          <w:i/>
          <w:color w:val="auto"/>
          <w:sz w:val="32"/>
          <w:szCs w:val="32"/>
        </w:rPr>
        <w:t>T</w:t>
      </w:r>
      <w:r w:rsidR="00C25B3E" w:rsidRPr="000C7CCE">
        <w:rPr>
          <w:i/>
          <w:color w:val="auto"/>
          <w:sz w:val="32"/>
          <w:szCs w:val="32"/>
        </w:rPr>
        <w:t xml:space="preserve">hân không bệnh khổ, </w:t>
      </w:r>
      <w:r w:rsidR="0064060E" w:rsidRPr="000C7CCE">
        <w:rPr>
          <w:i/>
          <w:color w:val="auto"/>
          <w:sz w:val="32"/>
          <w:szCs w:val="32"/>
        </w:rPr>
        <w:t>ý không điên đảo, tâm không tham luyến</w:t>
      </w:r>
      <w:r w:rsidR="0064060E" w:rsidRPr="00B675CC">
        <w:rPr>
          <w:color w:val="auto"/>
          <w:sz w:val="32"/>
          <w:szCs w:val="32"/>
        </w:rPr>
        <w:t>”, có thể tự tạ</w:t>
      </w:r>
      <w:r w:rsidR="00D06674" w:rsidRPr="00B675CC">
        <w:rPr>
          <w:color w:val="auto"/>
          <w:sz w:val="32"/>
          <w:szCs w:val="32"/>
        </w:rPr>
        <w:t>i vã</w:t>
      </w:r>
      <w:r w:rsidR="0064060E" w:rsidRPr="00B675CC">
        <w:rPr>
          <w:color w:val="auto"/>
          <w:sz w:val="32"/>
          <w:szCs w:val="32"/>
        </w:rPr>
        <w:t xml:space="preserve">ng sanh. Muốn cầu như vậy </w:t>
      </w:r>
      <w:r w:rsidR="005741A0" w:rsidRPr="00B675CC">
        <w:rPr>
          <w:color w:val="auto"/>
          <w:sz w:val="32"/>
          <w:szCs w:val="32"/>
        </w:rPr>
        <w:t>thì trong cuộc sống h</w:t>
      </w:r>
      <w:r w:rsidR="000C7CCE">
        <w:rPr>
          <w:color w:val="auto"/>
          <w:sz w:val="32"/>
          <w:szCs w:val="32"/>
        </w:rPr>
        <w:t>ằ</w:t>
      </w:r>
      <w:r w:rsidR="005741A0" w:rsidRPr="00B675CC">
        <w:rPr>
          <w:color w:val="auto"/>
          <w:sz w:val="32"/>
          <w:szCs w:val="32"/>
        </w:rPr>
        <w:t>ng ngày, phẩm hạnh, tu trì đều phả</w:t>
      </w:r>
      <w:r w:rsidR="003F31E4" w:rsidRPr="00B675CC">
        <w:rPr>
          <w:color w:val="auto"/>
          <w:sz w:val="32"/>
          <w:szCs w:val="32"/>
        </w:rPr>
        <w:t>i vô cùng thận trọng</w:t>
      </w:r>
      <w:r w:rsidR="005741A0" w:rsidRPr="00B675CC">
        <w:rPr>
          <w:color w:val="auto"/>
          <w:sz w:val="32"/>
          <w:szCs w:val="32"/>
        </w:rPr>
        <w:t>.</w:t>
      </w:r>
    </w:p>
    <w:p w14:paraId="40C5E72F" w14:textId="77777777" w:rsidR="00526E39" w:rsidRPr="00B675CC" w:rsidRDefault="003F31E4" w:rsidP="005E2861">
      <w:pPr>
        <w:jc w:val="both"/>
        <w:rPr>
          <w:color w:val="auto"/>
          <w:sz w:val="32"/>
          <w:szCs w:val="32"/>
        </w:rPr>
      </w:pPr>
      <w:r w:rsidRPr="00B675CC">
        <w:rPr>
          <w:color w:val="auto"/>
          <w:sz w:val="32"/>
          <w:szCs w:val="32"/>
        </w:rPr>
        <w:t xml:space="preserve">Trong niệm Phật đường </w:t>
      </w:r>
      <w:r w:rsidR="00A67BCB" w:rsidRPr="00B675CC">
        <w:rPr>
          <w:color w:val="auto"/>
          <w:sz w:val="32"/>
          <w:szCs w:val="32"/>
        </w:rPr>
        <w:t xml:space="preserve">thường treo </w:t>
      </w:r>
      <w:r w:rsidR="00144799">
        <w:rPr>
          <w:color w:val="auto"/>
          <w:sz w:val="32"/>
          <w:szCs w:val="32"/>
        </w:rPr>
        <w:t>một</w:t>
      </w:r>
      <w:r w:rsidR="00144799" w:rsidRPr="00B675CC">
        <w:rPr>
          <w:color w:val="auto"/>
          <w:sz w:val="32"/>
          <w:szCs w:val="32"/>
        </w:rPr>
        <w:t xml:space="preserve"> </w:t>
      </w:r>
      <w:r w:rsidR="00A67BCB" w:rsidRPr="00B675CC">
        <w:rPr>
          <w:color w:val="auto"/>
          <w:sz w:val="32"/>
          <w:szCs w:val="32"/>
        </w:rPr>
        <w:t xml:space="preserve">câu nói </w:t>
      </w:r>
      <w:r w:rsidR="00405B67" w:rsidRPr="00B675CC">
        <w:rPr>
          <w:color w:val="auto"/>
          <w:sz w:val="32"/>
          <w:szCs w:val="32"/>
        </w:rPr>
        <w:t xml:space="preserve">là </w:t>
      </w:r>
      <w:r w:rsidR="00A67BCB" w:rsidRPr="00B675CC">
        <w:rPr>
          <w:color w:val="auto"/>
          <w:sz w:val="32"/>
          <w:szCs w:val="32"/>
        </w:rPr>
        <w:t>“</w:t>
      </w:r>
      <w:r w:rsidR="00144799" w:rsidRPr="000C7CCE">
        <w:rPr>
          <w:i/>
          <w:color w:val="auto"/>
          <w:sz w:val="32"/>
          <w:szCs w:val="32"/>
        </w:rPr>
        <w:t>B</w:t>
      </w:r>
      <w:r w:rsidR="00A67BCB" w:rsidRPr="000C7CCE">
        <w:rPr>
          <w:i/>
          <w:color w:val="auto"/>
          <w:sz w:val="32"/>
          <w:szCs w:val="32"/>
        </w:rPr>
        <w:t xml:space="preserve">ớt nói </w:t>
      </w:r>
      <w:r w:rsidR="00144799" w:rsidRPr="000C7CCE">
        <w:rPr>
          <w:i/>
          <w:color w:val="auto"/>
          <w:sz w:val="32"/>
          <w:szCs w:val="32"/>
        </w:rPr>
        <w:t xml:space="preserve">một </w:t>
      </w:r>
      <w:r w:rsidR="00A67BCB" w:rsidRPr="000C7CCE">
        <w:rPr>
          <w:i/>
          <w:color w:val="auto"/>
          <w:sz w:val="32"/>
          <w:szCs w:val="32"/>
        </w:rPr>
        <w:t xml:space="preserve">câu chuyện, niệm nhiều </w:t>
      </w:r>
      <w:r w:rsidR="00144799" w:rsidRPr="000C7CCE">
        <w:rPr>
          <w:i/>
          <w:color w:val="auto"/>
          <w:sz w:val="32"/>
          <w:szCs w:val="32"/>
        </w:rPr>
        <w:t xml:space="preserve">một </w:t>
      </w:r>
      <w:r w:rsidR="00A67BCB" w:rsidRPr="000C7CCE">
        <w:rPr>
          <w:i/>
          <w:color w:val="auto"/>
          <w:sz w:val="32"/>
          <w:szCs w:val="32"/>
        </w:rPr>
        <w:t>câu Phật</w:t>
      </w:r>
      <w:r w:rsidR="00A67BCB" w:rsidRPr="00B675CC">
        <w:rPr>
          <w:color w:val="auto"/>
          <w:sz w:val="32"/>
          <w:szCs w:val="32"/>
        </w:rPr>
        <w:t>”</w:t>
      </w:r>
      <w:r w:rsidR="00381FBE" w:rsidRPr="00B675CC">
        <w:rPr>
          <w:color w:val="auto"/>
          <w:sz w:val="32"/>
          <w:szCs w:val="32"/>
        </w:rPr>
        <w:t>. Bên ngoài giảng đường của chúng ta cũng có</w:t>
      </w:r>
      <w:r w:rsidR="00F41613" w:rsidRPr="00B675CC">
        <w:rPr>
          <w:color w:val="auto"/>
          <w:sz w:val="32"/>
          <w:szCs w:val="32"/>
        </w:rPr>
        <w:t>, chính là nhắc nhở chúng ta “</w:t>
      </w:r>
      <w:r w:rsidR="00144799" w:rsidRPr="000E45FC">
        <w:rPr>
          <w:i/>
          <w:color w:val="auto"/>
          <w:sz w:val="32"/>
          <w:szCs w:val="32"/>
        </w:rPr>
        <w:t>N</w:t>
      </w:r>
      <w:r w:rsidR="00F41613" w:rsidRPr="000E45FC">
        <w:rPr>
          <w:i/>
          <w:color w:val="auto"/>
          <w:sz w:val="32"/>
          <w:szCs w:val="32"/>
        </w:rPr>
        <w:t xml:space="preserve">ói </w:t>
      </w:r>
      <w:r w:rsidR="008A043B" w:rsidRPr="000E45FC">
        <w:rPr>
          <w:i/>
          <w:color w:val="auto"/>
          <w:sz w:val="32"/>
          <w:szCs w:val="32"/>
        </w:rPr>
        <w:t>nhiều lời không</w:t>
      </w:r>
      <w:r w:rsidR="00F41613" w:rsidRPr="000E45FC">
        <w:rPr>
          <w:i/>
          <w:color w:val="auto"/>
          <w:sz w:val="32"/>
          <w:szCs w:val="32"/>
        </w:rPr>
        <w:t xml:space="preserve"> bằng ít</w:t>
      </w:r>
      <w:r w:rsidR="00F41613" w:rsidRPr="00B675CC">
        <w:rPr>
          <w:color w:val="auto"/>
          <w:sz w:val="32"/>
          <w:szCs w:val="32"/>
        </w:rPr>
        <w:t>”, tốt nhất là không nên nói chuyện</w:t>
      </w:r>
      <w:r w:rsidR="00572F0F" w:rsidRPr="00B675CC">
        <w:rPr>
          <w:color w:val="auto"/>
          <w:sz w:val="32"/>
          <w:szCs w:val="32"/>
        </w:rPr>
        <w:t xml:space="preserve">, </w:t>
      </w:r>
      <w:r w:rsidR="007E7D99" w:rsidRPr="00B675CC">
        <w:rPr>
          <w:color w:val="auto"/>
          <w:sz w:val="32"/>
          <w:szCs w:val="32"/>
        </w:rPr>
        <w:t>tịnh khẩu</w:t>
      </w:r>
      <w:r w:rsidR="00572F0F" w:rsidRPr="00B675CC">
        <w:rPr>
          <w:color w:val="auto"/>
          <w:sz w:val="32"/>
          <w:szCs w:val="32"/>
        </w:rPr>
        <w:t xml:space="preserve"> niệm Phật</w:t>
      </w:r>
      <w:r w:rsidR="00271198" w:rsidRPr="00B675CC">
        <w:rPr>
          <w:color w:val="auto"/>
          <w:sz w:val="32"/>
          <w:szCs w:val="32"/>
        </w:rPr>
        <w:t xml:space="preserve"> có rất nhiều lợi ích. Ở Thâm Quyến chúng ta có </w:t>
      </w:r>
      <w:r w:rsidR="00144799">
        <w:rPr>
          <w:color w:val="auto"/>
          <w:sz w:val="32"/>
          <w:szCs w:val="32"/>
        </w:rPr>
        <w:t>một</w:t>
      </w:r>
      <w:r w:rsidR="00144799" w:rsidRPr="00B675CC">
        <w:rPr>
          <w:color w:val="auto"/>
          <w:sz w:val="32"/>
          <w:szCs w:val="32"/>
        </w:rPr>
        <w:t xml:space="preserve"> </w:t>
      </w:r>
      <w:r w:rsidR="00271198" w:rsidRPr="00B675CC">
        <w:rPr>
          <w:color w:val="auto"/>
          <w:sz w:val="32"/>
          <w:szCs w:val="32"/>
        </w:rPr>
        <w:t xml:space="preserve">đạo tràng, ở đó có </w:t>
      </w:r>
      <w:r w:rsidR="00144799">
        <w:rPr>
          <w:color w:val="auto"/>
          <w:sz w:val="32"/>
          <w:szCs w:val="32"/>
        </w:rPr>
        <w:t>một</w:t>
      </w:r>
      <w:r w:rsidR="00144799" w:rsidRPr="00B675CC">
        <w:rPr>
          <w:color w:val="auto"/>
          <w:sz w:val="32"/>
          <w:szCs w:val="32"/>
        </w:rPr>
        <w:t xml:space="preserve"> </w:t>
      </w:r>
      <w:r w:rsidR="00271198" w:rsidRPr="00B675CC">
        <w:rPr>
          <w:color w:val="auto"/>
          <w:sz w:val="32"/>
          <w:szCs w:val="32"/>
        </w:rPr>
        <w:t xml:space="preserve">người thanh niên </w:t>
      </w:r>
      <w:r w:rsidR="009D60AF" w:rsidRPr="00B675CC">
        <w:rPr>
          <w:color w:val="auto"/>
          <w:sz w:val="32"/>
          <w:szCs w:val="32"/>
        </w:rPr>
        <w:t xml:space="preserve">hơn </w:t>
      </w:r>
      <w:r w:rsidR="00144799">
        <w:rPr>
          <w:color w:val="auto"/>
          <w:sz w:val="32"/>
          <w:szCs w:val="32"/>
        </w:rPr>
        <w:t>ba mươi</w:t>
      </w:r>
      <w:r w:rsidR="00144799" w:rsidRPr="00B675CC">
        <w:rPr>
          <w:color w:val="auto"/>
          <w:sz w:val="32"/>
          <w:szCs w:val="32"/>
        </w:rPr>
        <w:t xml:space="preserve"> </w:t>
      </w:r>
      <w:r w:rsidR="009D60AF" w:rsidRPr="00B675CC">
        <w:rPr>
          <w:color w:val="auto"/>
          <w:sz w:val="32"/>
          <w:szCs w:val="32"/>
        </w:rPr>
        <w:t>tuổi là cư sĩ Hoàng Trung Xương</w:t>
      </w:r>
      <w:r w:rsidR="00144799">
        <w:rPr>
          <w:color w:val="auto"/>
          <w:sz w:val="32"/>
          <w:szCs w:val="32"/>
        </w:rPr>
        <w:t>.</w:t>
      </w:r>
      <w:r w:rsidR="009D60AF" w:rsidRPr="00B675CC">
        <w:rPr>
          <w:color w:val="auto"/>
          <w:sz w:val="32"/>
          <w:szCs w:val="32"/>
        </w:rPr>
        <w:t xml:space="preserve"> </w:t>
      </w:r>
      <w:r w:rsidR="00144799">
        <w:rPr>
          <w:color w:val="auto"/>
          <w:sz w:val="32"/>
          <w:szCs w:val="32"/>
        </w:rPr>
        <w:t>A</w:t>
      </w:r>
      <w:r w:rsidR="009D60AF" w:rsidRPr="00B675CC">
        <w:rPr>
          <w:color w:val="auto"/>
          <w:sz w:val="32"/>
          <w:szCs w:val="32"/>
        </w:rPr>
        <w:t xml:space="preserve">nh niệm Phật </w:t>
      </w:r>
      <w:r w:rsidR="00144799">
        <w:rPr>
          <w:color w:val="auto"/>
          <w:sz w:val="32"/>
          <w:szCs w:val="32"/>
        </w:rPr>
        <w:t>ba</w:t>
      </w:r>
      <w:r w:rsidR="00144799" w:rsidRPr="00B675CC">
        <w:rPr>
          <w:color w:val="auto"/>
          <w:sz w:val="32"/>
          <w:szCs w:val="32"/>
        </w:rPr>
        <w:t xml:space="preserve"> </w:t>
      </w:r>
      <w:r w:rsidR="009D60AF" w:rsidRPr="00B675CC">
        <w:rPr>
          <w:color w:val="auto"/>
          <w:sz w:val="32"/>
          <w:szCs w:val="32"/>
        </w:rPr>
        <w:t>năm, niệ</w:t>
      </w:r>
      <w:r w:rsidR="00AA02B6" w:rsidRPr="00B675CC">
        <w:rPr>
          <w:color w:val="auto"/>
          <w:sz w:val="32"/>
          <w:szCs w:val="32"/>
        </w:rPr>
        <w:t>m</w:t>
      </w:r>
      <w:r w:rsidR="009D60AF" w:rsidRPr="00B675CC">
        <w:rPr>
          <w:color w:val="auto"/>
          <w:sz w:val="32"/>
          <w:szCs w:val="32"/>
        </w:rPr>
        <w:t xml:space="preserve"> thành công rồi, biết trước </w:t>
      </w:r>
      <w:r w:rsidR="006D288F" w:rsidRPr="00B675CC">
        <w:rPr>
          <w:color w:val="auto"/>
          <w:sz w:val="32"/>
          <w:szCs w:val="32"/>
        </w:rPr>
        <w:t xml:space="preserve">ngày </w:t>
      </w:r>
      <w:r w:rsidR="009D60AF" w:rsidRPr="00B675CC">
        <w:rPr>
          <w:color w:val="auto"/>
          <w:sz w:val="32"/>
          <w:szCs w:val="32"/>
        </w:rPr>
        <w:t>giờ</w:t>
      </w:r>
      <w:r w:rsidR="006D288F" w:rsidRPr="00B675CC">
        <w:rPr>
          <w:color w:val="auto"/>
          <w:sz w:val="32"/>
          <w:szCs w:val="32"/>
        </w:rPr>
        <w:t>, niệm Phật vãng sanh. Anh dùng công phu gì vậ</w:t>
      </w:r>
      <w:r w:rsidR="00405B67" w:rsidRPr="00B675CC">
        <w:rPr>
          <w:color w:val="auto"/>
          <w:sz w:val="32"/>
          <w:szCs w:val="32"/>
        </w:rPr>
        <w:t>y? C</w:t>
      </w:r>
      <w:r w:rsidR="006D288F" w:rsidRPr="00B675CC">
        <w:rPr>
          <w:color w:val="auto"/>
          <w:sz w:val="32"/>
          <w:szCs w:val="32"/>
        </w:rPr>
        <w:t>hính là tịnh khẩu niệm Phật</w:t>
      </w:r>
      <w:r w:rsidR="002F2B14" w:rsidRPr="00B675CC">
        <w:rPr>
          <w:color w:val="auto"/>
          <w:sz w:val="32"/>
          <w:szCs w:val="32"/>
        </w:rPr>
        <w:t xml:space="preserve">, không nói chuyện, tâm có thể an trụ trong tiếng Phật hiệu. Bạn nói nhiều </w:t>
      </w:r>
      <w:r w:rsidR="00144799">
        <w:rPr>
          <w:color w:val="auto"/>
          <w:sz w:val="32"/>
          <w:szCs w:val="32"/>
        </w:rPr>
        <w:t>một</w:t>
      </w:r>
      <w:r w:rsidR="00144799" w:rsidRPr="00B675CC">
        <w:rPr>
          <w:color w:val="auto"/>
          <w:sz w:val="32"/>
          <w:szCs w:val="32"/>
        </w:rPr>
        <w:t xml:space="preserve"> </w:t>
      </w:r>
      <w:r w:rsidR="002F2B14" w:rsidRPr="00B675CC">
        <w:rPr>
          <w:color w:val="auto"/>
          <w:sz w:val="32"/>
          <w:szCs w:val="32"/>
        </w:rPr>
        <w:t>câu là dư thừa</w:t>
      </w:r>
      <w:r w:rsidR="00AA02B6" w:rsidRPr="00B675CC">
        <w:rPr>
          <w:color w:val="auto"/>
          <w:sz w:val="32"/>
          <w:szCs w:val="32"/>
        </w:rPr>
        <w:t xml:space="preserve"> </w:t>
      </w:r>
      <w:r w:rsidR="00144799">
        <w:rPr>
          <w:color w:val="auto"/>
          <w:sz w:val="32"/>
          <w:szCs w:val="32"/>
        </w:rPr>
        <w:t>một</w:t>
      </w:r>
      <w:r w:rsidR="00144799" w:rsidRPr="00B675CC">
        <w:rPr>
          <w:color w:val="auto"/>
          <w:sz w:val="32"/>
          <w:szCs w:val="32"/>
        </w:rPr>
        <w:t xml:space="preserve"> </w:t>
      </w:r>
      <w:r w:rsidR="009320B4" w:rsidRPr="00B675CC">
        <w:rPr>
          <w:color w:val="auto"/>
          <w:sz w:val="32"/>
          <w:szCs w:val="32"/>
        </w:rPr>
        <w:t>câu</w:t>
      </w:r>
      <w:r w:rsidR="002F2B14" w:rsidRPr="00B675CC">
        <w:rPr>
          <w:color w:val="auto"/>
          <w:sz w:val="32"/>
          <w:szCs w:val="32"/>
        </w:rPr>
        <w:t xml:space="preserve">, đó gọi là lời </w:t>
      </w:r>
      <w:r w:rsidR="00082A3B" w:rsidRPr="00B675CC">
        <w:rPr>
          <w:color w:val="auto"/>
          <w:sz w:val="32"/>
          <w:szCs w:val="32"/>
        </w:rPr>
        <w:t xml:space="preserve">vô ích. Niệm nhiều </w:t>
      </w:r>
      <w:r w:rsidR="00144799">
        <w:rPr>
          <w:color w:val="auto"/>
          <w:sz w:val="32"/>
          <w:szCs w:val="32"/>
        </w:rPr>
        <w:t>một</w:t>
      </w:r>
      <w:r w:rsidR="00144799" w:rsidRPr="00B675CC">
        <w:rPr>
          <w:color w:val="auto"/>
          <w:sz w:val="32"/>
          <w:szCs w:val="32"/>
        </w:rPr>
        <w:t xml:space="preserve"> </w:t>
      </w:r>
      <w:r w:rsidR="00082A3B" w:rsidRPr="00B675CC">
        <w:rPr>
          <w:color w:val="auto"/>
          <w:sz w:val="32"/>
          <w:szCs w:val="32"/>
        </w:rPr>
        <w:t>câu Phật</w:t>
      </w:r>
      <w:r w:rsidR="000E45FC">
        <w:rPr>
          <w:color w:val="auto"/>
          <w:sz w:val="32"/>
          <w:szCs w:val="32"/>
        </w:rPr>
        <w:t xml:space="preserve"> hiệu</w:t>
      </w:r>
      <w:r w:rsidR="00526E39" w:rsidRPr="00B675CC">
        <w:rPr>
          <w:color w:val="auto"/>
          <w:sz w:val="32"/>
          <w:szCs w:val="32"/>
        </w:rPr>
        <w:t xml:space="preserve"> thì được thêm </w:t>
      </w:r>
      <w:r w:rsidR="00144799">
        <w:rPr>
          <w:color w:val="auto"/>
          <w:sz w:val="32"/>
          <w:szCs w:val="32"/>
        </w:rPr>
        <w:t>một</w:t>
      </w:r>
      <w:r w:rsidR="00144799" w:rsidRPr="00B675CC">
        <w:rPr>
          <w:color w:val="auto"/>
          <w:sz w:val="32"/>
          <w:szCs w:val="32"/>
        </w:rPr>
        <w:t xml:space="preserve"> </w:t>
      </w:r>
      <w:r w:rsidR="00526E39" w:rsidRPr="00B675CC">
        <w:rPr>
          <w:color w:val="auto"/>
          <w:sz w:val="32"/>
          <w:szCs w:val="32"/>
        </w:rPr>
        <w:t>câu, vậy tại sao không cố gắng niệm Phật chứ? Xin xem câu tiếp theo:</w:t>
      </w:r>
    </w:p>
    <w:p w14:paraId="0342CC3F" w14:textId="77777777" w:rsidR="003F31E4" w:rsidRPr="00B675CC" w:rsidRDefault="00237E99" w:rsidP="00B675CC">
      <w:pPr>
        <w:jc w:val="center"/>
        <w:rPr>
          <w:b/>
          <w:i/>
          <w:color w:val="auto"/>
          <w:sz w:val="32"/>
          <w:szCs w:val="32"/>
        </w:rPr>
      </w:pPr>
      <w:r w:rsidRPr="00B675CC">
        <w:rPr>
          <w:b/>
          <w:i/>
          <w:color w:val="auto"/>
          <w:sz w:val="32"/>
          <w:szCs w:val="32"/>
        </w:rPr>
        <w:t>“Lời gian xảo, từ bẩn thỉ</w:t>
      </w:r>
      <w:r w:rsidR="004B4B40" w:rsidRPr="00B675CC">
        <w:rPr>
          <w:b/>
          <w:i/>
          <w:color w:val="auto"/>
          <w:sz w:val="32"/>
          <w:szCs w:val="32"/>
        </w:rPr>
        <w:t xml:space="preserve">u. </w:t>
      </w:r>
      <w:r w:rsidR="00453722" w:rsidRPr="00B675CC">
        <w:rPr>
          <w:b/>
          <w:i/>
          <w:color w:val="auto"/>
          <w:sz w:val="32"/>
          <w:szCs w:val="32"/>
        </w:rPr>
        <w:t>Thói tầm thường</w:t>
      </w:r>
      <w:r w:rsidRPr="00B675CC">
        <w:rPr>
          <w:b/>
          <w:i/>
          <w:color w:val="auto"/>
          <w:sz w:val="32"/>
          <w:szCs w:val="32"/>
        </w:rPr>
        <w:t>, phải trừ bỏ”</w:t>
      </w:r>
    </w:p>
    <w:p w14:paraId="34A23C05" w14:textId="77777777" w:rsidR="00930E94" w:rsidRDefault="00A265DF" w:rsidP="005E2861">
      <w:pPr>
        <w:jc w:val="both"/>
        <w:rPr>
          <w:color w:val="auto"/>
          <w:sz w:val="32"/>
          <w:szCs w:val="32"/>
        </w:rPr>
      </w:pPr>
      <w:r w:rsidRPr="00B675CC">
        <w:rPr>
          <w:color w:val="auto"/>
          <w:sz w:val="32"/>
          <w:szCs w:val="32"/>
        </w:rPr>
        <w:lastRenderedPageBreak/>
        <w:t xml:space="preserve">Câu này giảng về nói chuyện, nói chuyện phải chú ý </w:t>
      </w:r>
      <w:r w:rsidR="007A327B" w:rsidRPr="00B675CC">
        <w:rPr>
          <w:color w:val="auto"/>
          <w:sz w:val="32"/>
          <w:szCs w:val="32"/>
        </w:rPr>
        <w:t xml:space="preserve">trừ bỏ </w:t>
      </w:r>
      <w:r w:rsidR="00144799">
        <w:rPr>
          <w:color w:val="auto"/>
          <w:sz w:val="32"/>
          <w:szCs w:val="32"/>
        </w:rPr>
        <w:t>một</w:t>
      </w:r>
      <w:r w:rsidR="00144799" w:rsidRPr="00B675CC">
        <w:rPr>
          <w:color w:val="auto"/>
          <w:sz w:val="32"/>
          <w:szCs w:val="32"/>
        </w:rPr>
        <w:t xml:space="preserve"> </w:t>
      </w:r>
      <w:r w:rsidR="007A327B" w:rsidRPr="00B675CC">
        <w:rPr>
          <w:color w:val="auto"/>
          <w:sz w:val="32"/>
          <w:szCs w:val="32"/>
        </w:rPr>
        <w:t>số thứ không tốt</w:t>
      </w:r>
      <w:r w:rsidR="00982898" w:rsidRPr="00B675CC">
        <w:rPr>
          <w:color w:val="auto"/>
          <w:sz w:val="32"/>
          <w:szCs w:val="32"/>
        </w:rPr>
        <w:t>, một số lời không tốt</w:t>
      </w:r>
      <w:r w:rsidR="007A327B" w:rsidRPr="00B675CC">
        <w:rPr>
          <w:color w:val="auto"/>
          <w:sz w:val="32"/>
          <w:szCs w:val="32"/>
        </w:rPr>
        <w:t>. “</w:t>
      </w:r>
      <w:r w:rsidR="00982898" w:rsidRPr="00B675CC">
        <w:rPr>
          <w:i/>
          <w:color w:val="auto"/>
          <w:sz w:val="32"/>
          <w:szCs w:val="32"/>
        </w:rPr>
        <w:t>Lời</w:t>
      </w:r>
      <w:r w:rsidR="007A327B" w:rsidRPr="00B675CC">
        <w:rPr>
          <w:i/>
          <w:color w:val="auto"/>
          <w:sz w:val="32"/>
          <w:szCs w:val="32"/>
        </w:rPr>
        <w:t xml:space="preserve"> gian xảo</w:t>
      </w:r>
      <w:r w:rsidR="007A327B" w:rsidRPr="00B675CC">
        <w:rPr>
          <w:color w:val="auto"/>
          <w:sz w:val="32"/>
          <w:szCs w:val="32"/>
        </w:rPr>
        <w:t>” là thuộc vào những lời nói hư dối xảo trá</w:t>
      </w:r>
      <w:r w:rsidR="00EF6DC6" w:rsidRPr="00B675CC">
        <w:rPr>
          <w:color w:val="auto"/>
          <w:sz w:val="32"/>
          <w:szCs w:val="32"/>
        </w:rPr>
        <w:t xml:space="preserve">. Trong “Thập Thiện Nghiệp Đạo Kinh” nói </w:t>
      </w:r>
      <w:r w:rsidR="00144799">
        <w:rPr>
          <w:color w:val="auto"/>
          <w:sz w:val="32"/>
          <w:szCs w:val="32"/>
        </w:rPr>
        <w:t>mười</w:t>
      </w:r>
      <w:r w:rsidR="00144799" w:rsidRPr="00B675CC">
        <w:rPr>
          <w:color w:val="auto"/>
          <w:sz w:val="32"/>
          <w:szCs w:val="32"/>
        </w:rPr>
        <w:t xml:space="preserve"> </w:t>
      </w:r>
      <w:r w:rsidR="0062079D" w:rsidRPr="00B675CC">
        <w:rPr>
          <w:color w:val="auto"/>
          <w:sz w:val="32"/>
          <w:szCs w:val="32"/>
        </w:rPr>
        <w:t>loại ác nghiệp</w:t>
      </w:r>
      <w:r w:rsidR="00B36875" w:rsidRPr="00B675CC">
        <w:rPr>
          <w:color w:val="auto"/>
          <w:sz w:val="32"/>
          <w:szCs w:val="32"/>
        </w:rPr>
        <w:t xml:space="preserve"> thì</w:t>
      </w:r>
      <w:r w:rsidR="00332B91" w:rsidRPr="00B675CC">
        <w:rPr>
          <w:color w:val="auto"/>
          <w:sz w:val="32"/>
          <w:szCs w:val="32"/>
        </w:rPr>
        <w:t xml:space="preserve"> đây thuộc về ỷ ngữ. “</w:t>
      </w:r>
      <w:r w:rsidR="00332B91" w:rsidRPr="00B675CC">
        <w:rPr>
          <w:i/>
          <w:color w:val="auto"/>
          <w:sz w:val="32"/>
          <w:szCs w:val="32"/>
        </w:rPr>
        <w:t>Từ bẩn thỉu</w:t>
      </w:r>
      <w:r w:rsidR="00332B91" w:rsidRPr="00B675CC">
        <w:rPr>
          <w:color w:val="auto"/>
          <w:sz w:val="32"/>
          <w:szCs w:val="32"/>
        </w:rPr>
        <w:t>” là thuộ</w:t>
      </w:r>
      <w:r w:rsidR="00B36875" w:rsidRPr="00B675CC">
        <w:rPr>
          <w:color w:val="auto"/>
          <w:sz w:val="32"/>
          <w:szCs w:val="32"/>
        </w:rPr>
        <w:t>c</w:t>
      </w:r>
      <w:r w:rsidR="00332B91" w:rsidRPr="00B675CC">
        <w:rPr>
          <w:color w:val="auto"/>
          <w:sz w:val="32"/>
          <w:szCs w:val="32"/>
        </w:rPr>
        <w:t xml:space="preserve"> về ác khẩu</w:t>
      </w:r>
      <w:r w:rsidR="00B36875" w:rsidRPr="00B675CC">
        <w:rPr>
          <w:color w:val="auto"/>
          <w:sz w:val="32"/>
          <w:szCs w:val="32"/>
        </w:rPr>
        <w:t>. Những thứ ác nghiệp này chúng ta biết nhất định phải trừ bỏ</w:t>
      </w:r>
      <w:r w:rsidR="00080C04" w:rsidRPr="00B675CC">
        <w:rPr>
          <w:color w:val="auto"/>
          <w:sz w:val="32"/>
          <w:szCs w:val="32"/>
        </w:rPr>
        <w:t>, vì sao vậ</w:t>
      </w:r>
      <w:r w:rsidR="003232B2" w:rsidRPr="00B675CC">
        <w:rPr>
          <w:color w:val="auto"/>
          <w:sz w:val="32"/>
          <w:szCs w:val="32"/>
        </w:rPr>
        <w:t>y? B</w:t>
      </w:r>
      <w:r w:rsidR="00080C04" w:rsidRPr="00B675CC">
        <w:rPr>
          <w:color w:val="auto"/>
          <w:sz w:val="32"/>
          <w:szCs w:val="32"/>
        </w:rPr>
        <w:t xml:space="preserve">ởi vì </w:t>
      </w:r>
      <w:r w:rsidR="00356B40">
        <w:rPr>
          <w:color w:val="auto"/>
          <w:sz w:val="32"/>
          <w:szCs w:val="32"/>
        </w:rPr>
        <w:t xml:space="preserve">thường </w:t>
      </w:r>
      <w:r w:rsidR="00080C04" w:rsidRPr="00B675CC">
        <w:rPr>
          <w:color w:val="auto"/>
          <w:sz w:val="32"/>
          <w:szCs w:val="32"/>
        </w:rPr>
        <w:t>nói những lời này sẽ khiến tâm của mình bị lệch lạc</w:t>
      </w:r>
      <w:r w:rsidR="003232B2" w:rsidRPr="00B675CC">
        <w:rPr>
          <w:color w:val="auto"/>
          <w:sz w:val="32"/>
          <w:szCs w:val="32"/>
        </w:rPr>
        <w:t>. T</w:t>
      </w:r>
      <w:r w:rsidR="001B4DC0" w:rsidRPr="00B675CC">
        <w:rPr>
          <w:color w:val="auto"/>
          <w:sz w:val="32"/>
          <w:szCs w:val="32"/>
        </w:rPr>
        <w:t xml:space="preserve">âm </w:t>
      </w:r>
      <w:r w:rsidR="00356B40">
        <w:rPr>
          <w:color w:val="auto"/>
          <w:sz w:val="32"/>
          <w:szCs w:val="32"/>
        </w:rPr>
        <w:t xml:space="preserve">của </w:t>
      </w:r>
      <w:r w:rsidR="001B4DC0" w:rsidRPr="00B675CC">
        <w:rPr>
          <w:color w:val="auto"/>
          <w:sz w:val="32"/>
          <w:szCs w:val="32"/>
        </w:rPr>
        <w:t xml:space="preserve">chúng ta vốn dĩ là thuần thiện thuần tịnh. Nếu thường bị tiêm nhiễm </w:t>
      </w:r>
      <w:r w:rsidR="00356B40">
        <w:rPr>
          <w:color w:val="auto"/>
          <w:sz w:val="32"/>
          <w:szCs w:val="32"/>
        </w:rPr>
        <w:t xml:space="preserve">bởi </w:t>
      </w:r>
      <w:r w:rsidR="001B4DC0" w:rsidRPr="00B675CC">
        <w:rPr>
          <w:color w:val="auto"/>
          <w:sz w:val="32"/>
          <w:szCs w:val="32"/>
        </w:rPr>
        <w:t>những tập khí nói chuyện không tốt này</w:t>
      </w:r>
      <w:r w:rsidR="008C2BBA" w:rsidRPr="00B675CC">
        <w:rPr>
          <w:color w:val="auto"/>
          <w:sz w:val="32"/>
          <w:szCs w:val="32"/>
        </w:rPr>
        <w:t xml:space="preserve"> thì dần dần tâm cũng biến thành hư ngụy</w:t>
      </w:r>
      <w:r w:rsidR="006A2FA5" w:rsidRPr="00B675CC">
        <w:rPr>
          <w:color w:val="auto"/>
          <w:sz w:val="32"/>
          <w:szCs w:val="32"/>
        </w:rPr>
        <w:t xml:space="preserve">. </w:t>
      </w:r>
      <w:r w:rsidR="00D53941" w:rsidRPr="00B675CC">
        <w:rPr>
          <w:color w:val="auto"/>
          <w:sz w:val="32"/>
          <w:szCs w:val="32"/>
        </w:rPr>
        <w:t>C</w:t>
      </w:r>
      <w:r w:rsidR="006A2FA5" w:rsidRPr="00B675CC">
        <w:rPr>
          <w:color w:val="auto"/>
          <w:sz w:val="32"/>
          <w:szCs w:val="32"/>
        </w:rPr>
        <w:t>ho nên những lời xảo biện vô lý</w:t>
      </w:r>
      <w:r w:rsidR="00D53941" w:rsidRPr="00B675CC">
        <w:rPr>
          <w:color w:val="auto"/>
          <w:sz w:val="32"/>
          <w:szCs w:val="32"/>
        </w:rPr>
        <w:t>, lời nói ngon ngọt</w:t>
      </w:r>
      <w:r w:rsidR="008B431D" w:rsidRPr="00B675CC">
        <w:rPr>
          <w:color w:val="auto"/>
          <w:sz w:val="32"/>
          <w:szCs w:val="32"/>
        </w:rPr>
        <w:t>, nói những lời bợ</w:t>
      </w:r>
      <w:r w:rsidR="001053CE" w:rsidRPr="00B675CC">
        <w:rPr>
          <w:color w:val="auto"/>
          <w:sz w:val="32"/>
          <w:szCs w:val="32"/>
        </w:rPr>
        <w:t xml:space="preserve"> đỡ</w:t>
      </w:r>
      <w:r w:rsidR="008B431D" w:rsidRPr="00B675CC">
        <w:rPr>
          <w:color w:val="auto"/>
          <w:sz w:val="32"/>
          <w:szCs w:val="32"/>
        </w:rPr>
        <w:t xml:space="preserve"> vô vị</w:t>
      </w:r>
      <w:r w:rsidR="00166D3D" w:rsidRPr="00B675CC">
        <w:rPr>
          <w:color w:val="auto"/>
          <w:sz w:val="32"/>
          <w:szCs w:val="32"/>
        </w:rPr>
        <w:t>, những lời a dua nịnh hót không phù hợp thực tế</w:t>
      </w:r>
      <w:r w:rsidR="00144799">
        <w:rPr>
          <w:color w:val="auto"/>
          <w:sz w:val="32"/>
          <w:szCs w:val="32"/>
        </w:rPr>
        <w:t>;</w:t>
      </w:r>
      <w:r w:rsidR="00166D3D" w:rsidRPr="00B675CC">
        <w:rPr>
          <w:color w:val="auto"/>
          <w:sz w:val="32"/>
          <w:szCs w:val="32"/>
        </w:rPr>
        <w:t xml:space="preserve"> </w:t>
      </w:r>
      <w:r w:rsidR="00212096">
        <w:rPr>
          <w:color w:val="auto"/>
          <w:sz w:val="32"/>
          <w:szCs w:val="32"/>
        </w:rPr>
        <w:t>h</w:t>
      </w:r>
      <w:r w:rsidR="00166D3D" w:rsidRPr="00B675CC">
        <w:rPr>
          <w:color w:val="auto"/>
          <w:sz w:val="32"/>
          <w:szCs w:val="32"/>
        </w:rPr>
        <w:t>oặc là nói những lời thô lỗ</w:t>
      </w:r>
      <w:r w:rsidR="00211832" w:rsidRPr="00B675CC">
        <w:rPr>
          <w:color w:val="auto"/>
          <w:sz w:val="32"/>
          <w:szCs w:val="32"/>
        </w:rPr>
        <w:t xml:space="preserve">, lời cục cằn </w:t>
      </w:r>
      <w:r w:rsidR="001053CE" w:rsidRPr="00B675CC">
        <w:rPr>
          <w:color w:val="auto"/>
          <w:sz w:val="32"/>
          <w:szCs w:val="32"/>
        </w:rPr>
        <w:t xml:space="preserve">thô </w:t>
      </w:r>
      <w:r w:rsidR="00211832" w:rsidRPr="00B675CC">
        <w:rPr>
          <w:color w:val="auto"/>
          <w:sz w:val="32"/>
          <w:szCs w:val="32"/>
        </w:rPr>
        <w:t>tục</w:t>
      </w:r>
      <w:r w:rsidR="00F817C1" w:rsidRPr="00B675CC">
        <w:rPr>
          <w:color w:val="auto"/>
          <w:sz w:val="32"/>
          <w:szCs w:val="32"/>
        </w:rPr>
        <w:t>, những lời bẩn thỉu khó nghe</w:t>
      </w:r>
      <w:r w:rsidR="003A5EDC" w:rsidRPr="00B675CC">
        <w:rPr>
          <w:color w:val="auto"/>
          <w:sz w:val="32"/>
          <w:szCs w:val="32"/>
        </w:rPr>
        <w:t>, tất cả những lời này đều phải trừ bỏ</w:t>
      </w:r>
      <w:r w:rsidR="00DD2C9E" w:rsidRPr="00B675CC">
        <w:rPr>
          <w:color w:val="auto"/>
          <w:sz w:val="32"/>
          <w:szCs w:val="32"/>
        </w:rPr>
        <w:t xml:space="preserve">. </w:t>
      </w:r>
    </w:p>
    <w:p w14:paraId="4EE548F6" w14:textId="77777777" w:rsidR="00930E94" w:rsidRPr="00B675CC" w:rsidRDefault="00DD2C9E" w:rsidP="005E2861">
      <w:pPr>
        <w:jc w:val="both"/>
        <w:rPr>
          <w:color w:val="auto"/>
          <w:sz w:val="32"/>
          <w:szCs w:val="32"/>
        </w:rPr>
      </w:pPr>
      <w:r w:rsidRPr="00B675CC">
        <w:rPr>
          <w:color w:val="auto"/>
          <w:sz w:val="32"/>
          <w:szCs w:val="32"/>
        </w:rPr>
        <w:t>“</w:t>
      </w:r>
      <w:r w:rsidR="001A2C40" w:rsidRPr="00B675CC">
        <w:rPr>
          <w:i/>
          <w:color w:val="auto"/>
          <w:sz w:val="32"/>
          <w:szCs w:val="32"/>
        </w:rPr>
        <w:t>Thói tầm thường</w:t>
      </w:r>
      <w:r w:rsidR="00CA74FA" w:rsidRPr="00B675CC">
        <w:rPr>
          <w:i/>
          <w:color w:val="auto"/>
          <w:sz w:val="32"/>
          <w:szCs w:val="32"/>
        </w:rPr>
        <w:t>, phải trừ bỏ</w:t>
      </w:r>
      <w:r w:rsidR="00CA74FA" w:rsidRPr="00B675CC">
        <w:rPr>
          <w:color w:val="auto"/>
          <w:sz w:val="32"/>
          <w:szCs w:val="32"/>
        </w:rPr>
        <w:t>”</w:t>
      </w:r>
      <w:r w:rsidR="00930E94">
        <w:rPr>
          <w:color w:val="auto"/>
          <w:sz w:val="32"/>
          <w:szCs w:val="32"/>
        </w:rPr>
        <w:t>,</w:t>
      </w:r>
      <w:r w:rsidR="00874087" w:rsidRPr="00B675CC">
        <w:rPr>
          <w:color w:val="auto"/>
          <w:sz w:val="32"/>
          <w:szCs w:val="32"/>
        </w:rPr>
        <w:t xml:space="preserve"> </w:t>
      </w:r>
      <w:r w:rsidR="00930E94">
        <w:rPr>
          <w:color w:val="auto"/>
          <w:sz w:val="32"/>
          <w:szCs w:val="32"/>
        </w:rPr>
        <w:t>t</w:t>
      </w:r>
      <w:r w:rsidR="001A2C40" w:rsidRPr="00B675CC">
        <w:rPr>
          <w:color w:val="auto"/>
          <w:sz w:val="32"/>
          <w:szCs w:val="32"/>
        </w:rPr>
        <w:t>hói tầm thường</w:t>
      </w:r>
      <w:r w:rsidR="00874087" w:rsidRPr="00B675CC">
        <w:rPr>
          <w:color w:val="auto"/>
          <w:sz w:val="32"/>
          <w:szCs w:val="32"/>
        </w:rPr>
        <w:t xml:space="preserve"> chính là cách nói chuyện thô lỗ, thậm chí là nói những lời bẩn thỉu</w:t>
      </w:r>
      <w:r w:rsidR="008408BA" w:rsidRPr="00B675CC">
        <w:rPr>
          <w:color w:val="auto"/>
          <w:sz w:val="32"/>
          <w:szCs w:val="32"/>
        </w:rPr>
        <w:t xml:space="preserve">. Những lời </w:t>
      </w:r>
      <w:r w:rsidR="009117DC" w:rsidRPr="00B675CC">
        <w:rPr>
          <w:color w:val="auto"/>
          <w:sz w:val="32"/>
          <w:szCs w:val="32"/>
        </w:rPr>
        <w:t xml:space="preserve">nói </w:t>
      </w:r>
      <w:r w:rsidR="001053CE" w:rsidRPr="00B675CC">
        <w:rPr>
          <w:color w:val="auto"/>
          <w:sz w:val="32"/>
          <w:szCs w:val="32"/>
        </w:rPr>
        <w:t xml:space="preserve">như vậy </w:t>
      </w:r>
      <w:r w:rsidR="008408BA" w:rsidRPr="00B675CC">
        <w:rPr>
          <w:color w:val="auto"/>
          <w:sz w:val="32"/>
          <w:szCs w:val="32"/>
        </w:rPr>
        <w:t xml:space="preserve">khiến người khác </w:t>
      </w:r>
      <w:r w:rsidR="00815794" w:rsidRPr="00B675CC">
        <w:rPr>
          <w:color w:val="auto"/>
          <w:sz w:val="32"/>
          <w:szCs w:val="32"/>
        </w:rPr>
        <w:t xml:space="preserve">cảm thấy bạn </w:t>
      </w:r>
      <w:r w:rsidR="009F5179" w:rsidRPr="00B675CC">
        <w:rPr>
          <w:color w:val="auto"/>
          <w:sz w:val="32"/>
          <w:szCs w:val="32"/>
        </w:rPr>
        <w:t xml:space="preserve">rất không có giáo dưỡng. Chúng ta làm </w:t>
      </w:r>
      <w:r w:rsidR="00930E94">
        <w:rPr>
          <w:color w:val="auto"/>
          <w:sz w:val="32"/>
          <w:szCs w:val="32"/>
        </w:rPr>
        <w:t>một</w:t>
      </w:r>
      <w:r w:rsidR="00930E94" w:rsidRPr="00B675CC">
        <w:rPr>
          <w:color w:val="auto"/>
          <w:sz w:val="32"/>
          <w:szCs w:val="32"/>
        </w:rPr>
        <w:t xml:space="preserve"> </w:t>
      </w:r>
      <w:r w:rsidR="009F5179" w:rsidRPr="00B675CC">
        <w:rPr>
          <w:color w:val="auto"/>
          <w:sz w:val="32"/>
          <w:szCs w:val="32"/>
        </w:rPr>
        <w:t>người chánh nhân quân tử thì từ lời nói</w:t>
      </w:r>
      <w:r w:rsidR="00930E94">
        <w:rPr>
          <w:color w:val="auto"/>
          <w:sz w:val="32"/>
          <w:szCs w:val="32"/>
        </w:rPr>
        <w:t>,</w:t>
      </w:r>
      <w:r w:rsidR="009F5179" w:rsidRPr="00B675CC">
        <w:rPr>
          <w:color w:val="auto"/>
          <w:sz w:val="32"/>
          <w:szCs w:val="32"/>
        </w:rPr>
        <w:t xml:space="preserve"> từ cử chỉ đều </w:t>
      </w:r>
      <w:r w:rsidR="004D2F19" w:rsidRPr="00B675CC">
        <w:rPr>
          <w:color w:val="auto"/>
          <w:sz w:val="32"/>
          <w:szCs w:val="32"/>
        </w:rPr>
        <w:t>phải chánh, người học Phật đặc biệt phải chú ý điều này</w:t>
      </w:r>
      <w:r w:rsidR="005F78B8" w:rsidRPr="00B675CC">
        <w:rPr>
          <w:color w:val="auto"/>
          <w:sz w:val="32"/>
          <w:szCs w:val="32"/>
        </w:rPr>
        <w:t xml:space="preserve">. </w:t>
      </w:r>
      <w:r w:rsidR="00F73C12" w:rsidRPr="00B675CC">
        <w:rPr>
          <w:color w:val="auto"/>
          <w:sz w:val="32"/>
          <w:szCs w:val="32"/>
        </w:rPr>
        <w:t>B</w:t>
      </w:r>
      <w:r w:rsidR="005F78B8" w:rsidRPr="00B675CC">
        <w:rPr>
          <w:color w:val="auto"/>
          <w:sz w:val="32"/>
          <w:szCs w:val="32"/>
        </w:rPr>
        <w:t xml:space="preserve">ởi vì chúng ta học Phật rồi nên </w:t>
      </w:r>
      <w:r w:rsidR="00F73C12" w:rsidRPr="00B675CC">
        <w:rPr>
          <w:color w:val="auto"/>
          <w:sz w:val="32"/>
          <w:szCs w:val="32"/>
        </w:rPr>
        <w:t xml:space="preserve">biết được </w:t>
      </w:r>
      <w:r w:rsidR="005F78B8" w:rsidRPr="00B675CC">
        <w:rPr>
          <w:color w:val="auto"/>
          <w:sz w:val="32"/>
          <w:szCs w:val="32"/>
        </w:rPr>
        <w:t xml:space="preserve">phải </w:t>
      </w:r>
      <w:r w:rsidR="00CC3A0D" w:rsidRPr="00B675CC">
        <w:rPr>
          <w:color w:val="auto"/>
          <w:sz w:val="32"/>
          <w:szCs w:val="32"/>
        </w:rPr>
        <w:t>bảo vệ hình tượng của Phật giáo</w:t>
      </w:r>
      <w:r w:rsidR="003C5E29" w:rsidRPr="00B675CC">
        <w:rPr>
          <w:color w:val="auto"/>
          <w:sz w:val="32"/>
          <w:szCs w:val="32"/>
        </w:rPr>
        <w:t>. Nếu để người ta thấy bạn nói “</w:t>
      </w:r>
      <w:r w:rsidR="003C5E29" w:rsidRPr="00B675CC">
        <w:rPr>
          <w:i/>
          <w:color w:val="auto"/>
          <w:sz w:val="32"/>
          <w:szCs w:val="32"/>
        </w:rPr>
        <w:t>lời gian xảo, từ bẩn thỉu</w:t>
      </w:r>
      <w:r w:rsidR="003C5E29" w:rsidRPr="00B675CC">
        <w:rPr>
          <w:color w:val="auto"/>
          <w:sz w:val="32"/>
          <w:szCs w:val="32"/>
        </w:rPr>
        <w:t>”</w:t>
      </w:r>
      <w:r w:rsidR="00A72C4F" w:rsidRPr="00B675CC">
        <w:rPr>
          <w:color w:val="auto"/>
          <w:sz w:val="32"/>
          <w:szCs w:val="32"/>
        </w:rPr>
        <w:t>, thấy bạn nói chuyệ</w:t>
      </w:r>
      <w:r w:rsidR="00243271" w:rsidRPr="00B675CC">
        <w:rPr>
          <w:color w:val="auto"/>
          <w:sz w:val="32"/>
          <w:szCs w:val="32"/>
        </w:rPr>
        <w:t>n</w:t>
      </w:r>
      <w:r w:rsidR="00A72C4F" w:rsidRPr="00B675CC">
        <w:rPr>
          <w:color w:val="auto"/>
          <w:sz w:val="32"/>
          <w:szCs w:val="32"/>
        </w:rPr>
        <w:t xml:space="preserve"> đều vô cùng khó nghe, vô cùng thô lỗ thậm chí là nói rất tục tĩu, những điều này </w:t>
      </w:r>
      <w:r w:rsidR="00597B7D" w:rsidRPr="00B675CC">
        <w:rPr>
          <w:color w:val="auto"/>
          <w:sz w:val="32"/>
          <w:szCs w:val="32"/>
        </w:rPr>
        <w:t>đều làm tổn hại rất lớn đến hình tượng của Phật giáo. Xin xem câu tiếp theo:</w:t>
      </w:r>
    </w:p>
    <w:p w14:paraId="4D2CD83D" w14:textId="77777777" w:rsidR="00E95406" w:rsidRPr="00B675CC" w:rsidRDefault="00597B7D" w:rsidP="00B675CC">
      <w:pPr>
        <w:jc w:val="center"/>
        <w:rPr>
          <w:b/>
          <w:i/>
          <w:color w:val="auto"/>
          <w:sz w:val="32"/>
          <w:szCs w:val="32"/>
        </w:rPr>
      </w:pPr>
      <w:r w:rsidRPr="00B675CC">
        <w:rPr>
          <w:b/>
          <w:i/>
          <w:color w:val="auto"/>
          <w:sz w:val="32"/>
          <w:szCs w:val="32"/>
        </w:rPr>
        <w:t>“</w:t>
      </w:r>
      <w:r w:rsidR="00E95406" w:rsidRPr="00B675CC">
        <w:rPr>
          <w:b/>
          <w:i/>
          <w:color w:val="auto"/>
          <w:sz w:val="32"/>
          <w:szCs w:val="32"/>
        </w:rPr>
        <w:t>Thấy chưa thật, chớ nói bừa. Biết chưa đúng, chớ tuyên truyền”</w:t>
      </w:r>
    </w:p>
    <w:p w14:paraId="4C7071F4" w14:textId="77777777" w:rsidR="00930E94" w:rsidRDefault="00E95406" w:rsidP="005E2861">
      <w:pPr>
        <w:jc w:val="both"/>
        <w:rPr>
          <w:color w:val="auto"/>
          <w:sz w:val="32"/>
          <w:szCs w:val="32"/>
        </w:rPr>
      </w:pPr>
      <w:r w:rsidRPr="00B675CC">
        <w:rPr>
          <w:color w:val="auto"/>
          <w:sz w:val="32"/>
          <w:szCs w:val="32"/>
        </w:rPr>
        <w:t>Ở đây nói chúng ta nói chuyện phải rất cẩn thận</w:t>
      </w:r>
      <w:r w:rsidR="00DA19F2" w:rsidRPr="00B675CC">
        <w:rPr>
          <w:color w:val="auto"/>
          <w:sz w:val="32"/>
          <w:szCs w:val="32"/>
        </w:rPr>
        <w:t xml:space="preserve">. Nếu nhìn thấy việc không đáng tin lắm </w:t>
      </w:r>
      <w:r w:rsidR="00D1239D" w:rsidRPr="00B675CC">
        <w:rPr>
          <w:color w:val="auto"/>
          <w:sz w:val="32"/>
          <w:szCs w:val="32"/>
        </w:rPr>
        <w:t>thì đừng tùy tiện nói lung tung. Bạn biết những chuyện không chính xác, không xác thực lắm</w:t>
      </w:r>
      <w:r w:rsidR="003B2DFA" w:rsidRPr="00B675CC">
        <w:rPr>
          <w:color w:val="auto"/>
          <w:sz w:val="32"/>
          <w:szCs w:val="32"/>
        </w:rPr>
        <w:t>, những chuyện như vậy thì không được đi loan truyền</w:t>
      </w:r>
      <w:r w:rsidR="000A2600" w:rsidRPr="00B675CC">
        <w:rPr>
          <w:color w:val="auto"/>
          <w:sz w:val="32"/>
          <w:szCs w:val="32"/>
        </w:rPr>
        <w:t>, không được khinh suất rao truyền. Nếu trong này có những chuyện thị phi</w:t>
      </w:r>
      <w:r w:rsidR="006D2F97" w:rsidRPr="00B675CC">
        <w:rPr>
          <w:color w:val="auto"/>
          <w:sz w:val="32"/>
          <w:szCs w:val="32"/>
        </w:rPr>
        <w:t xml:space="preserve">, nói người nào đó, </w:t>
      </w:r>
      <w:r w:rsidR="006D2F97" w:rsidRPr="00B675CC">
        <w:rPr>
          <w:color w:val="auto"/>
          <w:sz w:val="32"/>
          <w:szCs w:val="32"/>
        </w:rPr>
        <w:lastRenderedPageBreak/>
        <w:t>anh A nói chuyện thị phi của anh B</w:t>
      </w:r>
      <w:r w:rsidR="003F065D" w:rsidRPr="00B675CC">
        <w:rPr>
          <w:color w:val="auto"/>
          <w:sz w:val="32"/>
          <w:szCs w:val="32"/>
        </w:rPr>
        <w:t>, nói tốt như thế nào đó hoặc không tốt như thế nào đó</w:t>
      </w:r>
      <w:r w:rsidR="008317C9">
        <w:rPr>
          <w:color w:val="auto"/>
          <w:sz w:val="32"/>
          <w:szCs w:val="32"/>
        </w:rPr>
        <w:t>, n</w:t>
      </w:r>
      <w:r w:rsidR="009207B6" w:rsidRPr="00B675CC">
        <w:rPr>
          <w:color w:val="auto"/>
          <w:sz w:val="32"/>
          <w:szCs w:val="32"/>
        </w:rPr>
        <w:t xml:space="preserve">ếu chúng ta không biết chính xác thì không được đi loan truyền. Cho dù bạn biết chính xác nhưng phải biết </w:t>
      </w:r>
      <w:r w:rsidR="004D7AC1" w:rsidRPr="00B675CC">
        <w:rPr>
          <w:color w:val="auto"/>
          <w:sz w:val="32"/>
          <w:szCs w:val="32"/>
        </w:rPr>
        <w:t>không được rao truyền</w:t>
      </w:r>
      <w:r w:rsidR="008317C9">
        <w:rPr>
          <w:color w:val="auto"/>
          <w:sz w:val="32"/>
          <w:szCs w:val="32"/>
        </w:rPr>
        <w:t xml:space="preserve"> </w:t>
      </w:r>
      <w:r w:rsidR="008317C9" w:rsidRPr="00B675CC">
        <w:rPr>
          <w:color w:val="auto"/>
          <w:sz w:val="32"/>
          <w:szCs w:val="32"/>
        </w:rPr>
        <w:t>chuyện thị phi</w:t>
      </w:r>
      <w:r w:rsidR="004D7AC1" w:rsidRPr="00B675CC">
        <w:rPr>
          <w:color w:val="auto"/>
          <w:sz w:val="32"/>
          <w:szCs w:val="32"/>
        </w:rPr>
        <w:t>, nghe là được rồi hà tất phải đi nói cho người khác</w:t>
      </w:r>
      <w:r w:rsidR="007F647F" w:rsidRPr="00B675CC">
        <w:rPr>
          <w:color w:val="auto"/>
          <w:sz w:val="32"/>
          <w:szCs w:val="32"/>
        </w:rPr>
        <w:t xml:space="preserve"> biết? Nói những chuyện đó không giúp đức hạnh, học vấn của mình</w:t>
      </w:r>
      <w:r w:rsidR="00145791" w:rsidRPr="00B675CC">
        <w:rPr>
          <w:color w:val="auto"/>
          <w:sz w:val="32"/>
          <w:szCs w:val="32"/>
        </w:rPr>
        <w:t xml:space="preserve"> tiến bộ mà ngược lại</w:t>
      </w:r>
      <w:r w:rsidR="00B8123E" w:rsidRPr="00B675CC">
        <w:rPr>
          <w:color w:val="auto"/>
          <w:sz w:val="32"/>
          <w:szCs w:val="32"/>
        </w:rPr>
        <w:t xml:space="preserve"> có khả năng sẽ kết oán thù với người ta. </w:t>
      </w:r>
    </w:p>
    <w:p w14:paraId="10D076A9" w14:textId="77777777" w:rsidR="00237E99" w:rsidRPr="00B675CC" w:rsidRDefault="00B8123E" w:rsidP="005E2861">
      <w:pPr>
        <w:jc w:val="both"/>
        <w:rPr>
          <w:color w:val="auto"/>
          <w:sz w:val="32"/>
          <w:szCs w:val="32"/>
        </w:rPr>
      </w:pPr>
      <w:r w:rsidRPr="00B675CC">
        <w:rPr>
          <w:color w:val="auto"/>
          <w:sz w:val="32"/>
          <w:szCs w:val="32"/>
        </w:rPr>
        <w:t xml:space="preserve">Đặc biệt là lúc nói những </w:t>
      </w:r>
      <w:r w:rsidR="00DB5C6B" w:rsidRPr="00B675CC">
        <w:rPr>
          <w:color w:val="auto"/>
          <w:sz w:val="32"/>
          <w:szCs w:val="32"/>
        </w:rPr>
        <w:t xml:space="preserve">tin đồn nhảm, phải biết những tin đồn </w:t>
      </w:r>
      <w:r w:rsidR="008317C9">
        <w:rPr>
          <w:color w:val="auto"/>
          <w:sz w:val="32"/>
          <w:szCs w:val="32"/>
        </w:rPr>
        <w:t xml:space="preserve">ấy </w:t>
      </w:r>
      <w:r w:rsidR="00DB5C6B" w:rsidRPr="00B675CC">
        <w:rPr>
          <w:color w:val="auto"/>
          <w:sz w:val="32"/>
          <w:szCs w:val="32"/>
        </w:rPr>
        <w:t xml:space="preserve">đến chỗ ta </w:t>
      </w:r>
      <w:r w:rsidR="008317C9">
        <w:rPr>
          <w:color w:val="auto"/>
          <w:sz w:val="32"/>
          <w:szCs w:val="32"/>
        </w:rPr>
        <w:t>thì</w:t>
      </w:r>
      <w:r w:rsidR="00DB5C6B" w:rsidRPr="00B675CC">
        <w:rPr>
          <w:color w:val="auto"/>
          <w:sz w:val="32"/>
          <w:szCs w:val="32"/>
        </w:rPr>
        <w:t xml:space="preserve"> phải </w:t>
      </w:r>
      <w:r w:rsidR="00E81372" w:rsidRPr="00B675CC">
        <w:rPr>
          <w:color w:val="auto"/>
          <w:sz w:val="32"/>
          <w:szCs w:val="32"/>
        </w:rPr>
        <w:t>chặn</w:t>
      </w:r>
      <w:r w:rsidR="00DB5C6B" w:rsidRPr="00B675CC">
        <w:rPr>
          <w:color w:val="auto"/>
          <w:sz w:val="32"/>
          <w:szCs w:val="32"/>
        </w:rPr>
        <w:t xml:space="preserve"> lại</w:t>
      </w:r>
      <w:r w:rsidR="00A5658A" w:rsidRPr="00B675CC">
        <w:rPr>
          <w:color w:val="auto"/>
          <w:sz w:val="32"/>
          <w:szCs w:val="32"/>
        </w:rPr>
        <w:t>, không được tiếp tục truyền đi nữa</w:t>
      </w:r>
      <w:r w:rsidR="008317C9">
        <w:rPr>
          <w:color w:val="auto"/>
          <w:sz w:val="32"/>
          <w:szCs w:val="32"/>
        </w:rPr>
        <w:t xml:space="preserve">, </w:t>
      </w:r>
      <w:r w:rsidR="00A5658A" w:rsidRPr="00B675CC">
        <w:rPr>
          <w:color w:val="auto"/>
          <w:sz w:val="32"/>
          <w:szCs w:val="32"/>
        </w:rPr>
        <w:t>“</w:t>
      </w:r>
      <w:r w:rsidR="008317C9">
        <w:rPr>
          <w:i/>
          <w:color w:val="auto"/>
          <w:sz w:val="32"/>
          <w:szCs w:val="32"/>
        </w:rPr>
        <w:t>l</w:t>
      </w:r>
      <w:r w:rsidR="00A5658A" w:rsidRPr="008317C9">
        <w:rPr>
          <w:i/>
          <w:color w:val="auto"/>
          <w:sz w:val="32"/>
          <w:szCs w:val="32"/>
        </w:rPr>
        <w:t>ời đồn dừng ở chỗ người trí</w:t>
      </w:r>
      <w:r w:rsidR="00A5658A" w:rsidRPr="00B675CC">
        <w:rPr>
          <w:color w:val="auto"/>
          <w:sz w:val="32"/>
          <w:szCs w:val="32"/>
        </w:rPr>
        <w:t>”</w:t>
      </w:r>
      <w:r w:rsidR="00FD02DC" w:rsidRPr="00B675CC">
        <w:rPr>
          <w:color w:val="auto"/>
          <w:sz w:val="32"/>
          <w:szCs w:val="32"/>
        </w:rPr>
        <w:t xml:space="preserve">. Tâm để ở </w:t>
      </w:r>
      <w:r w:rsidR="001C1229" w:rsidRPr="00B675CC">
        <w:rPr>
          <w:color w:val="auto"/>
          <w:sz w:val="32"/>
          <w:szCs w:val="32"/>
        </w:rPr>
        <w:t xml:space="preserve">trong </w:t>
      </w:r>
      <w:r w:rsidR="00FD02DC" w:rsidRPr="00B675CC">
        <w:rPr>
          <w:color w:val="auto"/>
          <w:sz w:val="32"/>
          <w:szCs w:val="32"/>
        </w:rPr>
        <w:t>đạo</w:t>
      </w:r>
      <w:r w:rsidR="00930E94">
        <w:rPr>
          <w:color w:val="auto"/>
          <w:sz w:val="32"/>
          <w:szCs w:val="32"/>
        </w:rPr>
        <w:t>,</w:t>
      </w:r>
      <w:r w:rsidR="00FD02DC" w:rsidRPr="00B675CC">
        <w:rPr>
          <w:color w:val="auto"/>
          <w:sz w:val="32"/>
          <w:szCs w:val="32"/>
        </w:rPr>
        <w:t xml:space="preserve"> đừng để những chuyện nhỏ nhặt làm độ</w:t>
      </w:r>
      <w:r w:rsidR="00E640AA" w:rsidRPr="00B675CC">
        <w:rPr>
          <w:color w:val="auto"/>
          <w:sz w:val="32"/>
          <w:szCs w:val="32"/>
        </w:rPr>
        <w:t xml:space="preserve">ng tâm, những chuyện thị phi làm </w:t>
      </w:r>
      <w:r w:rsidR="008317C9">
        <w:rPr>
          <w:color w:val="auto"/>
          <w:sz w:val="32"/>
          <w:szCs w:val="32"/>
        </w:rPr>
        <w:t>d</w:t>
      </w:r>
      <w:r w:rsidR="00930E94" w:rsidRPr="00B675CC">
        <w:rPr>
          <w:color w:val="auto"/>
          <w:sz w:val="32"/>
          <w:szCs w:val="32"/>
        </w:rPr>
        <w:t xml:space="preserve">ao </w:t>
      </w:r>
      <w:r w:rsidR="00E640AA" w:rsidRPr="00B675CC">
        <w:rPr>
          <w:color w:val="auto"/>
          <w:sz w:val="32"/>
          <w:szCs w:val="32"/>
        </w:rPr>
        <w:t>động. Đặc biệt là trong đạo tràng</w:t>
      </w:r>
      <w:r w:rsidR="00B52183" w:rsidRPr="00B675CC">
        <w:rPr>
          <w:color w:val="auto"/>
          <w:sz w:val="32"/>
          <w:szCs w:val="32"/>
        </w:rPr>
        <w:t xml:space="preserve">, phải biết </w:t>
      </w:r>
      <w:r w:rsidR="000C5748" w:rsidRPr="00B675CC">
        <w:rPr>
          <w:color w:val="auto"/>
          <w:sz w:val="32"/>
          <w:szCs w:val="32"/>
        </w:rPr>
        <w:t xml:space="preserve">nói chuyện thị phi </w:t>
      </w:r>
      <w:r w:rsidR="00B52183" w:rsidRPr="00B675CC">
        <w:rPr>
          <w:color w:val="auto"/>
          <w:sz w:val="32"/>
          <w:szCs w:val="32"/>
        </w:rPr>
        <w:t xml:space="preserve">trong đạo tràng </w:t>
      </w:r>
      <w:r w:rsidR="000C5748">
        <w:rPr>
          <w:color w:val="auto"/>
          <w:sz w:val="32"/>
          <w:szCs w:val="32"/>
        </w:rPr>
        <w:t>thì</w:t>
      </w:r>
      <w:r w:rsidR="00B52183" w:rsidRPr="00B675CC">
        <w:rPr>
          <w:color w:val="auto"/>
          <w:sz w:val="32"/>
          <w:szCs w:val="32"/>
        </w:rPr>
        <w:t xml:space="preserve"> tội tăng thêm </w:t>
      </w:r>
      <w:r w:rsidR="00930E94">
        <w:rPr>
          <w:color w:val="auto"/>
          <w:sz w:val="32"/>
          <w:szCs w:val="32"/>
        </w:rPr>
        <w:t>một</w:t>
      </w:r>
      <w:r w:rsidR="00930E94" w:rsidRPr="00B675CC">
        <w:rPr>
          <w:color w:val="auto"/>
          <w:sz w:val="32"/>
          <w:szCs w:val="32"/>
        </w:rPr>
        <w:t xml:space="preserve"> </w:t>
      </w:r>
      <w:r w:rsidR="00B52183" w:rsidRPr="00B675CC">
        <w:rPr>
          <w:color w:val="auto"/>
          <w:sz w:val="32"/>
          <w:szCs w:val="32"/>
        </w:rPr>
        <w:t>bậ</w:t>
      </w:r>
      <w:r w:rsidR="000854A7" w:rsidRPr="00B675CC">
        <w:rPr>
          <w:color w:val="auto"/>
          <w:sz w:val="32"/>
          <w:szCs w:val="32"/>
        </w:rPr>
        <w:t xml:space="preserve">c. </w:t>
      </w:r>
      <w:r w:rsidR="00E81372" w:rsidRPr="00B675CC">
        <w:rPr>
          <w:color w:val="auto"/>
          <w:sz w:val="32"/>
          <w:szCs w:val="32"/>
        </w:rPr>
        <w:t>B</w:t>
      </w:r>
      <w:r w:rsidR="00B52183" w:rsidRPr="00B675CC">
        <w:rPr>
          <w:color w:val="auto"/>
          <w:sz w:val="32"/>
          <w:szCs w:val="32"/>
        </w:rPr>
        <w:t>ởi vì đây là phá hoại</w:t>
      </w:r>
      <w:r w:rsidR="00D91FC1" w:rsidRPr="00B675CC">
        <w:rPr>
          <w:color w:val="auto"/>
          <w:sz w:val="32"/>
          <w:szCs w:val="32"/>
        </w:rPr>
        <w:t xml:space="preserve"> sự hòa hợp trong đạo tràng. Chúng ta nói Tăng đoàn, tức là </w:t>
      </w:r>
      <w:r w:rsidR="0030425C">
        <w:rPr>
          <w:color w:val="auto"/>
          <w:sz w:val="32"/>
          <w:szCs w:val="32"/>
        </w:rPr>
        <w:t xml:space="preserve">đoàn thể </w:t>
      </w:r>
      <w:r w:rsidR="00D91FC1" w:rsidRPr="00B675CC">
        <w:rPr>
          <w:color w:val="auto"/>
          <w:sz w:val="32"/>
          <w:szCs w:val="32"/>
        </w:rPr>
        <w:t>chân thật cùng tu với nhau</w:t>
      </w:r>
      <w:r w:rsidR="00B357E8" w:rsidRPr="00B675CC">
        <w:rPr>
          <w:color w:val="auto"/>
          <w:sz w:val="32"/>
          <w:szCs w:val="32"/>
        </w:rPr>
        <w:t xml:space="preserve">, đoàn thể học Phật chí đồng đạo hợp </w:t>
      </w:r>
      <w:r w:rsidR="00CE13CD" w:rsidRPr="00B675CC">
        <w:rPr>
          <w:color w:val="auto"/>
          <w:sz w:val="32"/>
          <w:szCs w:val="32"/>
        </w:rPr>
        <w:t xml:space="preserve">tu lục hòa kính, đó gọi là </w:t>
      </w:r>
      <w:r w:rsidR="0030425C">
        <w:rPr>
          <w:color w:val="auto"/>
          <w:sz w:val="32"/>
          <w:szCs w:val="32"/>
        </w:rPr>
        <w:t>T</w:t>
      </w:r>
      <w:r w:rsidR="00CE13CD" w:rsidRPr="00B675CC">
        <w:rPr>
          <w:color w:val="auto"/>
          <w:sz w:val="32"/>
          <w:szCs w:val="32"/>
        </w:rPr>
        <w:t xml:space="preserve">ăng đoàn. Nếu nói thị phi ở trong đó, kiếm chuyện sinh sự </w:t>
      </w:r>
      <w:r w:rsidR="00922865" w:rsidRPr="00B675CC">
        <w:rPr>
          <w:color w:val="auto"/>
          <w:sz w:val="32"/>
          <w:szCs w:val="32"/>
        </w:rPr>
        <w:t>phá hoại sự hòa hợp củ</w:t>
      </w:r>
      <w:r w:rsidR="00EB787D" w:rsidRPr="00B675CC">
        <w:rPr>
          <w:color w:val="auto"/>
          <w:sz w:val="32"/>
          <w:szCs w:val="32"/>
        </w:rPr>
        <w:t>a</w:t>
      </w:r>
      <w:r w:rsidR="00922865" w:rsidRPr="00B675CC">
        <w:rPr>
          <w:color w:val="auto"/>
          <w:sz w:val="32"/>
          <w:szCs w:val="32"/>
        </w:rPr>
        <w:t xml:space="preserve"> tăng đoàn thì tội đó quả thực là vô cùng nặng, đó là quả báo ở địa ngục A Tỳ.</w:t>
      </w:r>
    </w:p>
    <w:p w14:paraId="2864DCC8" w14:textId="77777777" w:rsidR="00930E94" w:rsidRDefault="00EB787D" w:rsidP="005E2861">
      <w:pPr>
        <w:jc w:val="both"/>
        <w:rPr>
          <w:color w:val="auto"/>
          <w:sz w:val="32"/>
          <w:szCs w:val="32"/>
        </w:rPr>
      </w:pPr>
      <w:r w:rsidRPr="00B675CC">
        <w:rPr>
          <w:color w:val="auto"/>
          <w:sz w:val="32"/>
          <w:szCs w:val="32"/>
        </w:rPr>
        <w:t xml:space="preserve">Trong “Phát </w:t>
      </w:r>
      <w:r w:rsidR="00354076" w:rsidRPr="00B675CC">
        <w:rPr>
          <w:color w:val="auto"/>
          <w:sz w:val="32"/>
          <w:szCs w:val="32"/>
        </w:rPr>
        <w:t xml:space="preserve">Khởi </w:t>
      </w:r>
      <w:r w:rsidRPr="00B675CC">
        <w:rPr>
          <w:color w:val="auto"/>
          <w:sz w:val="32"/>
          <w:szCs w:val="32"/>
        </w:rPr>
        <w:t xml:space="preserve">Bồ Tát </w:t>
      </w:r>
      <w:r w:rsidR="00354076" w:rsidRPr="00B675CC">
        <w:rPr>
          <w:color w:val="auto"/>
          <w:sz w:val="32"/>
          <w:szCs w:val="32"/>
        </w:rPr>
        <w:t>Thù Thắng Chí Nhạo Kinh</w:t>
      </w:r>
      <w:r w:rsidR="00C56630" w:rsidRPr="00B675CC">
        <w:rPr>
          <w:color w:val="auto"/>
          <w:sz w:val="32"/>
          <w:szCs w:val="32"/>
        </w:rPr>
        <w:t xml:space="preserve">” </w:t>
      </w:r>
      <w:r w:rsidRPr="00B675CC">
        <w:rPr>
          <w:color w:val="auto"/>
          <w:sz w:val="32"/>
          <w:szCs w:val="32"/>
        </w:rPr>
        <w:t xml:space="preserve">có nói </w:t>
      </w:r>
      <w:r w:rsidR="00930E94">
        <w:rPr>
          <w:color w:val="auto"/>
          <w:sz w:val="32"/>
          <w:szCs w:val="32"/>
        </w:rPr>
        <w:t>một</w:t>
      </w:r>
      <w:r w:rsidR="00930E94" w:rsidRPr="00B675CC">
        <w:rPr>
          <w:color w:val="auto"/>
          <w:sz w:val="32"/>
          <w:szCs w:val="32"/>
        </w:rPr>
        <w:t xml:space="preserve"> </w:t>
      </w:r>
      <w:r w:rsidRPr="00B675CC">
        <w:rPr>
          <w:color w:val="auto"/>
          <w:sz w:val="32"/>
          <w:szCs w:val="32"/>
        </w:rPr>
        <w:t>ví dụ như vậy.</w:t>
      </w:r>
      <w:r w:rsidR="00190F67" w:rsidRPr="00B675CC">
        <w:rPr>
          <w:color w:val="auto"/>
          <w:sz w:val="32"/>
          <w:szCs w:val="32"/>
        </w:rPr>
        <w:t xml:space="preserve"> Có </w:t>
      </w:r>
      <w:r w:rsidR="00930E94">
        <w:rPr>
          <w:color w:val="auto"/>
          <w:sz w:val="32"/>
          <w:szCs w:val="32"/>
        </w:rPr>
        <w:t>hai</w:t>
      </w:r>
      <w:r w:rsidR="00930E94" w:rsidRPr="00B675CC">
        <w:rPr>
          <w:color w:val="auto"/>
          <w:sz w:val="32"/>
          <w:szCs w:val="32"/>
        </w:rPr>
        <w:t xml:space="preserve"> </w:t>
      </w:r>
      <w:r w:rsidR="00190F67" w:rsidRPr="00B675CC">
        <w:rPr>
          <w:color w:val="auto"/>
          <w:sz w:val="32"/>
          <w:szCs w:val="32"/>
        </w:rPr>
        <w:t xml:space="preserve">vị </w:t>
      </w:r>
      <w:r w:rsidR="00354076">
        <w:rPr>
          <w:color w:val="auto"/>
          <w:sz w:val="32"/>
          <w:szCs w:val="32"/>
        </w:rPr>
        <w:t>Pháp sư</w:t>
      </w:r>
      <w:r w:rsidR="00190F67" w:rsidRPr="00B675CC">
        <w:rPr>
          <w:color w:val="auto"/>
          <w:sz w:val="32"/>
          <w:szCs w:val="32"/>
        </w:rPr>
        <w:t xml:space="preserve"> xuất gia, họ giảng pháp rất hay</w:t>
      </w:r>
      <w:r w:rsidR="00930E94">
        <w:rPr>
          <w:color w:val="auto"/>
          <w:sz w:val="32"/>
          <w:szCs w:val="32"/>
        </w:rPr>
        <w:t>.</w:t>
      </w:r>
      <w:r w:rsidR="009D2452" w:rsidRPr="00B675CC">
        <w:rPr>
          <w:color w:val="auto"/>
          <w:sz w:val="32"/>
          <w:szCs w:val="32"/>
        </w:rPr>
        <w:t xml:space="preserve"> </w:t>
      </w:r>
      <w:r w:rsidR="00930E94">
        <w:rPr>
          <w:color w:val="auto"/>
          <w:sz w:val="32"/>
          <w:szCs w:val="32"/>
        </w:rPr>
        <w:t>C</w:t>
      </w:r>
      <w:r w:rsidR="009D2452" w:rsidRPr="00B675CC">
        <w:rPr>
          <w:color w:val="auto"/>
          <w:sz w:val="32"/>
          <w:szCs w:val="32"/>
        </w:rPr>
        <w:t xml:space="preserve">ó </w:t>
      </w:r>
      <w:r w:rsidR="00930E94">
        <w:rPr>
          <w:color w:val="auto"/>
          <w:sz w:val="32"/>
          <w:szCs w:val="32"/>
        </w:rPr>
        <w:t>một</w:t>
      </w:r>
      <w:r w:rsidR="00930E94" w:rsidRPr="00B675CC">
        <w:rPr>
          <w:color w:val="auto"/>
          <w:sz w:val="32"/>
          <w:szCs w:val="32"/>
        </w:rPr>
        <w:t xml:space="preserve"> </w:t>
      </w:r>
      <w:r w:rsidR="009D2452" w:rsidRPr="00B675CC">
        <w:rPr>
          <w:color w:val="auto"/>
          <w:sz w:val="32"/>
          <w:szCs w:val="32"/>
        </w:rPr>
        <w:t>nhóm Tỳ Kheo trì giới tinh nghiêm nhưng bởi vì sanh tâm đố k</w:t>
      </w:r>
      <w:r w:rsidR="00AF5990" w:rsidRPr="00B675CC">
        <w:rPr>
          <w:color w:val="auto"/>
          <w:sz w:val="32"/>
          <w:szCs w:val="32"/>
        </w:rPr>
        <w:t>ị. Do vì đố kị nên đã kiếm chuyện sanh sự, nói những lời thị phi</w:t>
      </w:r>
      <w:r w:rsidR="00C6000E" w:rsidRPr="00B675CC">
        <w:rPr>
          <w:color w:val="auto"/>
          <w:sz w:val="32"/>
          <w:szCs w:val="32"/>
        </w:rPr>
        <w:t xml:space="preserve">, nói </w:t>
      </w:r>
      <w:r w:rsidR="00930E94">
        <w:rPr>
          <w:color w:val="auto"/>
          <w:sz w:val="32"/>
          <w:szCs w:val="32"/>
        </w:rPr>
        <w:t>hai</w:t>
      </w:r>
      <w:r w:rsidR="00930E94" w:rsidRPr="00B675CC">
        <w:rPr>
          <w:color w:val="auto"/>
          <w:sz w:val="32"/>
          <w:szCs w:val="32"/>
        </w:rPr>
        <w:t xml:space="preserve"> </w:t>
      </w:r>
      <w:r w:rsidR="00C6000E" w:rsidRPr="00B675CC">
        <w:rPr>
          <w:color w:val="auto"/>
          <w:sz w:val="32"/>
          <w:szCs w:val="32"/>
        </w:rPr>
        <w:t xml:space="preserve">vị </w:t>
      </w:r>
      <w:r w:rsidR="00354076">
        <w:rPr>
          <w:color w:val="auto"/>
          <w:sz w:val="32"/>
          <w:szCs w:val="32"/>
        </w:rPr>
        <w:t>Pháp sư</w:t>
      </w:r>
      <w:r w:rsidR="00C6000E" w:rsidRPr="00B675CC">
        <w:rPr>
          <w:color w:val="auto"/>
          <w:sz w:val="32"/>
          <w:szCs w:val="32"/>
        </w:rPr>
        <w:t xml:space="preserve"> giảng pháp này </w:t>
      </w:r>
      <w:r w:rsidR="0049543A" w:rsidRPr="00B675CC">
        <w:rPr>
          <w:color w:val="auto"/>
          <w:sz w:val="32"/>
          <w:szCs w:val="32"/>
        </w:rPr>
        <w:t xml:space="preserve">làm chuyện dâm dục. Thính chúng nghe thấy như vậy </w:t>
      </w:r>
      <w:r w:rsidR="00087C4C" w:rsidRPr="00B675CC">
        <w:rPr>
          <w:color w:val="auto"/>
          <w:sz w:val="32"/>
          <w:szCs w:val="32"/>
        </w:rPr>
        <w:t>thì nói</w:t>
      </w:r>
      <w:r w:rsidR="00354076">
        <w:rPr>
          <w:color w:val="auto"/>
          <w:sz w:val="32"/>
          <w:szCs w:val="32"/>
        </w:rPr>
        <w:t>:</w:t>
      </w:r>
      <w:r w:rsidR="00087C4C" w:rsidRPr="00B675CC">
        <w:rPr>
          <w:color w:val="auto"/>
          <w:sz w:val="32"/>
          <w:szCs w:val="32"/>
        </w:rPr>
        <w:t xml:space="preserve"> “</w:t>
      </w:r>
      <w:r w:rsidR="00354076">
        <w:rPr>
          <w:color w:val="auto"/>
          <w:sz w:val="32"/>
          <w:szCs w:val="32"/>
        </w:rPr>
        <w:t>Ồ</w:t>
      </w:r>
      <w:r w:rsidR="00087C4C" w:rsidRPr="00B675CC">
        <w:rPr>
          <w:color w:val="auto"/>
          <w:sz w:val="32"/>
          <w:szCs w:val="32"/>
        </w:rPr>
        <w:t xml:space="preserve">! </w:t>
      </w:r>
      <w:r w:rsidR="00354076">
        <w:rPr>
          <w:color w:val="auto"/>
          <w:sz w:val="32"/>
          <w:szCs w:val="32"/>
        </w:rPr>
        <w:t>Vì</w:t>
      </w:r>
      <w:r w:rsidR="00087C4C" w:rsidRPr="00B675CC">
        <w:rPr>
          <w:color w:val="auto"/>
          <w:sz w:val="32"/>
          <w:szCs w:val="32"/>
        </w:rPr>
        <w:t xml:space="preserve"> sao nhân phẩm của </w:t>
      </w:r>
      <w:r w:rsidR="00354076">
        <w:rPr>
          <w:color w:val="auto"/>
          <w:sz w:val="32"/>
          <w:szCs w:val="32"/>
        </w:rPr>
        <w:t>Pháp sư</w:t>
      </w:r>
      <w:r w:rsidR="00087C4C" w:rsidRPr="00B675CC">
        <w:rPr>
          <w:color w:val="auto"/>
          <w:sz w:val="32"/>
          <w:szCs w:val="32"/>
        </w:rPr>
        <w:t xml:space="preserve"> lại kém như vậy, không nghe ông ta giảng nữa”. </w:t>
      </w:r>
      <w:r w:rsidR="00856793" w:rsidRPr="00B675CC">
        <w:rPr>
          <w:color w:val="auto"/>
          <w:sz w:val="32"/>
          <w:szCs w:val="32"/>
        </w:rPr>
        <w:t>Kết quả nhân duyên nghe pháp của chúng sanh bị đoạn mất. Sau khi đoạn mấ</w:t>
      </w:r>
      <w:r w:rsidR="00152C69" w:rsidRPr="00B675CC">
        <w:rPr>
          <w:color w:val="auto"/>
          <w:sz w:val="32"/>
          <w:szCs w:val="32"/>
        </w:rPr>
        <w:t>t, không ngờ nhóm Tỳ Kheo</w:t>
      </w:r>
      <w:r w:rsidR="00FB0E87" w:rsidRPr="00B675CC">
        <w:rPr>
          <w:color w:val="auto"/>
          <w:sz w:val="32"/>
          <w:szCs w:val="32"/>
        </w:rPr>
        <w:t xml:space="preserve"> này ngay</w:t>
      </w:r>
      <w:r w:rsidR="00152C69" w:rsidRPr="00B675CC">
        <w:rPr>
          <w:color w:val="auto"/>
          <w:sz w:val="32"/>
          <w:szCs w:val="32"/>
        </w:rPr>
        <w:t xml:space="preserve"> </w:t>
      </w:r>
      <w:r w:rsidR="00485E48" w:rsidRPr="00B675CC">
        <w:rPr>
          <w:color w:val="auto"/>
          <w:sz w:val="32"/>
          <w:szCs w:val="32"/>
        </w:rPr>
        <w:t>đời đó bị đọa địa ngục</w:t>
      </w:r>
      <w:r w:rsidR="00FB0E87" w:rsidRPr="00B675CC">
        <w:rPr>
          <w:color w:val="auto"/>
          <w:sz w:val="32"/>
          <w:szCs w:val="32"/>
        </w:rPr>
        <w:t xml:space="preserve">. </w:t>
      </w:r>
    </w:p>
    <w:p w14:paraId="40769EA7" w14:textId="77777777" w:rsidR="004A15F1" w:rsidRPr="00B675CC" w:rsidRDefault="00FB0E87" w:rsidP="005E2861">
      <w:pPr>
        <w:jc w:val="both"/>
        <w:rPr>
          <w:color w:val="auto"/>
          <w:sz w:val="32"/>
          <w:szCs w:val="32"/>
        </w:rPr>
      </w:pPr>
      <w:r w:rsidRPr="00B675CC">
        <w:rPr>
          <w:color w:val="auto"/>
          <w:sz w:val="32"/>
          <w:szCs w:val="32"/>
        </w:rPr>
        <w:t>N</w:t>
      </w:r>
      <w:r w:rsidR="00485E48" w:rsidRPr="00B675CC">
        <w:rPr>
          <w:color w:val="auto"/>
          <w:sz w:val="32"/>
          <w:szCs w:val="32"/>
        </w:rPr>
        <w:t>gười kiếm chuyện sanh sự sẽ bị đọa địa ngục</w:t>
      </w:r>
      <w:r w:rsidR="00B2552A" w:rsidRPr="00B675CC">
        <w:rPr>
          <w:color w:val="auto"/>
          <w:sz w:val="32"/>
          <w:szCs w:val="32"/>
        </w:rPr>
        <w:t>. T</w:t>
      </w:r>
      <w:r w:rsidR="0021482A" w:rsidRPr="00B675CC">
        <w:rPr>
          <w:color w:val="auto"/>
          <w:sz w:val="32"/>
          <w:szCs w:val="32"/>
        </w:rPr>
        <w:t xml:space="preserve">rước tiên là địa ngục A Tỳ, sau đó trải qua từng địa ngục một. Trên Kinh ghi chép </w:t>
      </w:r>
      <w:r w:rsidR="00D637EB" w:rsidRPr="00B675CC">
        <w:rPr>
          <w:color w:val="auto"/>
          <w:sz w:val="32"/>
          <w:szCs w:val="32"/>
        </w:rPr>
        <w:t xml:space="preserve">đọa ở trong đó </w:t>
      </w:r>
      <w:r w:rsidR="00930E94">
        <w:rPr>
          <w:color w:val="auto"/>
          <w:sz w:val="32"/>
          <w:szCs w:val="32"/>
        </w:rPr>
        <w:t xml:space="preserve">mười tám triệu </w:t>
      </w:r>
      <w:r w:rsidR="00D637EB" w:rsidRPr="00B675CC">
        <w:rPr>
          <w:color w:val="auto"/>
          <w:sz w:val="32"/>
          <w:szCs w:val="32"/>
        </w:rPr>
        <w:t>năm</w:t>
      </w:r>
      <w:r w:rsidR="00870B9D" w:rsidRPr="00B675CC">
        <w:rPr>
          <w:color w:val="auto"/>
          <w:sz w:val="32"/>
          <w:szCs w:val="32"/>
        </w:rPr>
        <w:t>. Sau khi thoát khỏi địa ngục</w:t>
      </w:r>
      <w:r w:rsidR="00354076">
        <w:rPr>
          <w:color w:val="auto"/>
          <w:sz w:val="32"/>
          <w:szCs w:val="32"/>
        </w:rPr>
        <w:t xml:space="preserve">, </w:t>
      </w:r>
      <w:r w:rsidR="00354076">
        <w:rPr>
          <w:color w:val="auto"/>
          <w:sz w:val="32"/>
          <w:szCs w:val="32"/>
        </w:rPr>
        <w:lastRenderedPageBreak/>
        <w:t xml:space="preserve">dù </w:t>
      </w:r>
      <w:r w:rsidR="002F74B7" w:rsidRPr="00B675CC">
        <w:rPr>
          <w:color w:val="auto"/>
          <w:sz w:val="32"/>
          <w:szCs w:val="32"/>
        </w:rPr>
        <w:t xml:space="preserve">được thân người </w:t>
      </w:r>
      <w:r w:rsidR="00752D41" w:rsidRPr="00B675CC">
        <w:rPr>
          <w:color w:val="auto"/>
          <w:sz w:val="32"/>
          <w:szCs w:val="32"/>
        </w:rPr>
        <w:t>nhưng</w:t>
      </w:r>
      <w:r w:rsidR="00A717B5" w:rsidRPr="00B675CC">
        <w:rPr>
          <w:color w:val="auto"/>
          <w:sz w:val="32"/>
          <w:szCs w:val="32"/>
        </w:rPr>
        <w:t xml:space="preserve"> là người nghèo cùng hạ tiện, các căn không đầy đủ, là người tàn phế. Cho nên từ đây thấy được</w:t>
      </w:r>
      <w:r w:rsidR="007747C3" w:rsidRPr="00B675CC">
        <w:rPr>
          <w:color w:val="auto"/>
          <w:sz w:val="32"/>
          <w:szCs w:val="32"/>
        </w:rPr>
        <w:t>,</w:t>
      </w:r>
      <w:r w:rsidR="00A717B5" w:rsidRPr="00B675CC">
        <w:rPr>
          <w:color w:val="auto"/>
          <w:sz w:val="32"/>
          <w:szCs w:val="32"/>
        </w:rPr>
        <w:t xml:space="preserve"> nói chuyện thường tạo ác nghiệp rất nặng</w:t>
      </w:r>
      <w:r w:rsidR="004A15F1" w:rsidRPr="00B675CC">
        <w:rPr>
          <w:color w:val="auto"/>
          <w:sz w:val="32"/>
          <w:szCs w:val="32"/>
        </w:rPr>
        <w:t>, chúng ta không thể không cẩn thận.</w:t>
      </w:r>
    </w:p>
    <w:p w14:paraId="21B136C6" w14:textId="77777777" w:rsidR="00EB787D" w:rsidRPr="00B675CC" w:rsidRDefault="00D637EB" w:rsidP="005E2861">
      <w:pPr>
        <w:jc w:val="both"/>
        <w:rPr>
          <w:color w:val="auto"/>
          <w:sz w:val="32"/>
          <w:szCs w:val="32"/>
        </w:rPr>
      </w:pPr>
      <w:r w:rsidRPr="00B675CC">
        <w:rPr>
          <w:color w:val="auto"/>
          <w:sz w:val="32"/>
          <w:szCs w:val="32"/>
        </w:rPr>
        <w:t xml:space="preserve"> </w:t>
      </w:r>
      <w:r w:rsidR="00472645" w:rsidRPr="00B675CC">
        <w:rPr>
          <w:color w:val="auto"/>
          <w:sz w:val="32"/>
          <w:szCs w:val="32"/>
        </w:rPr>
        <w:t xml:space="preserve">Có lúc bản thân người học Phật chúng ta thường chứng </w:t>
      </w:r>
      <w:r w:rsidR="00DB15B6">
        <w:rPr>
          <w:color w:val="auto"/>
          <w:sz w:val="32"/>
          <w:szCs w:val="32"/>
        </w:rPr>
        <w:t>một</w:t>
      </w:r>
      <w:r w:rsidR="00DB15B6" w:rsidRPr="00B675CC">
        <w:rPr>
          <w:color w:val="auto"/>
          <w:sz w:val="32"/>
          <w:szCs w:val="32"/>
        </w:rPr>
        <w:t xml:space="preserve"> </w:t>
      </w:r>
      <w:r w:rsidR="00472645" w:rsidRPr="00B675CC">
        <w:rPr>
          <w:color w:val="auto"/>
          <w:sz w:val="32"/>
          <w:szCs w:val="32"/>
        </w:rPr>
        <w:t>số cảnh giới</w:t>
      </w:r>
      <w:r w:rsidR="00DB15B6">
        <w:rPr>
          <w:color w:val="auto"/>
          <w:sz w:val="32"/>
          <w:szCs w:val="32"/>
        </w:rPr>
        <w:t>.</w:t>
      </w:r>
      <w:r w:rsidR="00472645" w:rsidRPr="00B675CC">
        <w:rPr>
          <w:color w:val="auto"/>
          <w:sz w:val="32"/>
          <w:szCs w:val="32"/>
        </w:rPr>
        <w:t xml:space="preserve"> </w:t>
      </w:r>
      <w:r w:rsidR="00DB15B6">
        <w:rPr>
          <w:color w:val="auto"/>
          <w:sz w:val="32"/>
          <w:szCs w:val="32"/>
        </w:rPr>
        <w:t>V</w:t>
      </w:r>
      <w:r w:rsidR="00472645" w:rsidRPr="00B675CC">
        <w:rPr>
          <w:color w:val="auto"/>
          <w:sz w:val="32"/>
          <w:szCs w:val="32"/>
        </w:rPr>
        <w:t>í dụ đạt được sự khinh an</w:t>
      </w:r>
      <w:r w:rsidR="00E327A6" w:rsidRPr="00B675CC">
        <w:rPr>
          <w:color w:val="auto"/>
          <w:sz w:val="32"/>
          <w:szCs w:val="32"/>
        </w:rPr>
        <w:t xml:space="preserve">, có </w:t>
      </w:r>
      <w:r w:rsidR="00DB15B6">
        <w:rPr>
          <w:color w:val="auto"/>
          <w:sz w:val="32"/>
          <w:szCs w:val="32"/>
        </w:rPr>
        <w:t>một</w:t>
      </w:r>
      <w:r w:rsidR="00DB15B6" w:rsidRPr="00B675CC">
        <w:rPr>
          <w:color w:val="auto"/>
          <w:sz w:val="32"/>
          <w:szCs w:val="32"/>
        </w:rPr>
        <w:t xml:space="preserve"> </w:t>
      </w:r>
      <w:r w:rsidR="00752D41" w:rsidRPr="00B675CC">
        <w:rPr>
          <w:color w:val="auto"/>
          <w:sz w:val="32"/>
          <w:szCs w:val="32"/>
        </w:rPr>
        <w:t>chút</w:t>
      </w:r>
      <w:r w:rsidR="00E327A6" w:rsidRPr="00B675CC">
        <w:rPr>
          <w:color w:val="auto"/>
          <w:sz w:val="32"/>
          <w:szCs w:val="32"/>
        </w:rPr>
        <w:t xml:space="preserve"> pháp hỷ, niệm Phật cũng rất tốt, lúc này họ thường hiểu lầm bản thân có thể đã chứng được </w:t>
      </w:r>
      <w:r w:rsidR="00DB15B6">
        <w:rPr>
          <w:color w:val="auto"/>
          <w:sz w:val="32"/>
          <w:szCs w:val="32"/>
        </w:rPr>
        <w:t>một</w:t>
      </w:r>
      <w:r w:rsidR="00DB15B6" w:rsidRPr="00B675CC">
        <w:rPr>
          <w:color w:val="auto"/>
          <w:sz w:val="32"/>
          <w:szCs w:val="32"/>
        </w:rPr>
        <w:t xml:space="preserve"> </w:t>
      </w:r>
      <w:r w:rsidR="00A52014" w:rsidRPr="00B675CC">
        <w:rPr>
          <w:color w:val="auto"/>
          <w:sz w:val="32"/>
          <w:szCs w:val="32"/>
        </w:rPr>
        <w:t>số quả vị gì đó</w:t>
      </w:r>
      <w:r w:rsidR="00136471" w:rsidRPr="00B675CC">
        <w:rPr>
          <w:color w:val="auto"/>
          <w:sz w:val="32"/>
          <w:szCs w:val="32"/>
        </w:rPr>
        <w:t xml:space="preserve">, có </w:t>
      </w:r>
      <w:r w:rsidR="00EB5FA7" w:rsidRPr="00B675CC">
        <w:rPr>
          <w:color w:val="auto"/>
          <w:sz w:val="32"/>
          <w:szCs w:val="32"/>
        </w:rPr>
        <w:t>những việc</w:t>
      </w:r>
      <w:r w:rsidR="00136471" w:rsidRPr="00B675CC">
        <w:rPr>
          <w:color w:val="auto"/>
          <w:sz w:val="32"/>
          <w:szCs w:val="32"/>
        </w:rPr>
        <w:t xml:space="preserve"> như vậ</w:t>
      </w:r>
      <w:r w:rsidR="00EB5FA7" w:rsidRPr="00B675CC">
        <w:rPr>
          <w:color w:val="auto"/>
          <w:sz w:val="32"/>
          <w:szCs w:val="32"/>
        </w:rPr>
        <w:t>y. H</w:t>
      </w:r>
      <w:r w:rsidR="00136471" w:rsidRPr="00B675CC">
        <w:rPr>
          <w:color w:val="auto"/>
          <w:sz w:val="32"/>
          <w:szCs w:val="32"/>
        </w:rPr>
        <w:t xml:space="preserve">ọ cảm thấy có phải mình </w:t>
      </w:r>
      <w:r w:rsidR="00785B26" w:rsidRPr="00B675CC">
        <w:rPr>
          <w:color w:val="auto"/>
          <w:sz w:val="32"/>
          <w:szCs w:val="32"/>
        </w:rPr>
        <w:t xml:space="preserve">đã </w:t>
      </w:r>
      <w:r w:rsidR="00136471" w:rsidRPr="00B675CC">
        <w:rPr>
          <w:color w:val="auto"/>
          <w:sz w:val="32"/>
          <w:szCs w:val="32"/>
        </w:rPr>
        <w:t>chứng quả A La Hán rồi không</w:t>
      </w:r>
      <w:r w:rsidR="00C666CB" w:rsidRPr="00B675CC">
        <w:rPr>
          <w:color w:val="auto"/>
          <w:sz w:val="32"/>
          <w:szCs w:val="32"/>
        </w:rPr>
        <w:t>, niệm Phật có phải đã niệm được công phu thành phiến, nhất tâm bất loạn rồ</w:t>
      </w:r>
      <w:r w:rsidR="00785B26" w:rsidRPr="00B675CC">
        <w:rPr>
          <w:color w:val="auto"/>
          <w:sz w:val="32"/>
          <w:szCs w:val="32"/>
        </w:rPr>
        <w:t>i không. N</w:t>
      </w:r>
      <w:r w:rsidR="00C666CB" w:rsidRPr="00B675CC">
        <w:rPr>
          <w:color w:val="auto"/>
          <w:sz w:val="32"/>
          <w:szCs w:val="32"/>
        </w:rPr>
        <w:t xml:space="preserve">hững chuyện này có thể là do họ không </w:t>
      </w:r>
      <w:r w:rsidR="00DE056D" w:rsidRPr="00B675CC">
        <w:rPr>
          <w:color w:val="auto"/>
          <w:sz w:val="32"/>
          <w:szCs w:val="32"/>
        </w:rPr>
        <w:t>hiểu rõ kinh giáo</w:t>
      </w:r>
      <w:r w:rsidR="004A3778" w:rsidRPr="00B675CC">
        <w:rPr>
          <w:color w:val="auto"/>
          <w:sz w:val="32"/>
          <w:szCs w:val="32"/>
        </w:rPr>
        <w:t>, cho nên họ không chắc chắn, họ hiểu lầm</w:t>
      </w:r>
      <w:r w:rsidR="00354076">
        <w:rPr>
          <w:color w:val="auto"/>
          <w:sz w:val="32"/>
          <w:szCs w:val="32"/>
        </w:rPr>
        <w:t>,</w:t>
      </w:r>
      <w:r w:rsidR="004A3778" w:rsidRPr="00B675CC">
        <w:rPr>
          <w:color w:val="auto"/>
          <w:sz w:val="32"/>
          <w:szCs w:val="32"/>
        </w:rPr>
        <w:t xml:space="preserve"> </w:t>
      </w:r>
      <w:r w:rsidR="00354076">
        <w:rPr>
          <w:color w:val="auto"/>
          <w:sz w:val="32"/>
          <w:szCs w:val="32"/>
        </w:rPr>
        <w:t>xem</w:t>
      </w:r>
      <w:r w:rsidR="00367521" w:rsidRPr="00B675CC">
        <w:rPr>
          <w:color w:val="auto"/>
          <w:sz w:val="32"/>
          <w:szCs w:val="32"/>
        </w:rPr>
        <w:t xml:space="preserve"> </w:t>
      </w:r>
      <w:r w:rsidR="004A3778" w:rsidRPr="00B675CC">
        <w:rPr>
          <w:color w:val="auto"/>
          <w:sz w:val="32"/>
          <w:szCs w:val="32"/>
        </w:rPr>
        <w:t xml:space="preserve">những cảnh giới này của bản thân </w:t>
      </w:r>
      <w:r w:rsidR="00367521" w:rsidRPr="00B675CC">
        <w:rPr>
          <w:color w:val="auto"/>
          <w:sz w:val="32"/>
          <w:szCs w:val="32"/>
        </w:rPr>
        <w:t>rất cao, sau đó họ nói với người khác</w:t>
      </w:r>
      <w:r w:rsidR="002071F8" w:rsidRPr="00B675CC">
        <w:rPr>
          <w:color w:val="auto"/>
          <w:sz w:val="32"/>
          <w:szCs w:val="32"/>
        </w:rPr>
        <w:t xml:space="preserve">. </w:t>
      </w:r>
      <w:r w:rsidR="00237D54" w:rsidRPr="00B675CC">
        <w:rPr>
          <w:color w:val="auto"/>
          <w:sz w:val="32"/>
          <w:szCs w:val="32"/>
        </w:rPr>
        <w:t>L</w:t>
      </w:r>
      <w:r w:rsidR="002071F8" w:rsidRPr="00B675CC">
        <w:rPr>
          <w:color w:val="auto"/>
          <w:sz w:val="32"/>
          <w:szCs w:val="32"/>
        </w:rPr>
        <w:t xml:space="preserve">úc nói như vậy thường sẽ có nhân quả. Bởi vì trên Kinh nói rằng </w:t>
      </w:r>
      <w:r w:rsidR="00FA3A90" w:rsidRPr="00B675CC">
        <w:rPr>
          <w:color w:val="auto"/>
          <w:sz w:val="32"/>
          <w:szCs w:val="32"/>
        </w:rPr>
        <w:t>“</w:t>
      </w:r>
      <w:r w:rsidR="00C21C08">
        <w:rPr>
          <w:color w:val="auto"/>
          <w:sz w:val="32"/>
          <w:szCs w:val="32"/>
        </w:rPr>
        <w:t>C</w:t>
      </w:r>
      <w:r w:rsidR="00FA3A90" w:rsidRPr="00B675CC">
        <w:rPr>
          <w:color w:val="auto"/>
          <w:sz w:val="32"/>
          <w:szCs w:val="32"/>
        </w:rPr>
        <w:t>hưa chứng mà nói chứng, tội này thuộc vào đại vọng ngữ</w:t>
      </w:r>
      <w:r w:rsidR="00354076">
        <w:rPr>
          <w:color w:val="auto"/>
          <w:sz w:val="32"/>
          <w:szCs w:val="32"/>
        </w:rPr>
        <w:t>”</w:t>
      </w:r>
      <w:r w:rsidR="00FA3A90" w:rsidRPr="00B675CC">
        <w:rPr>
          <w:color w:val="auto"/>
          <w:sz w:val="32"/>
          <w:szCs w:val="32"/>
        </w:rPr>
        <w:t>. Bản thân chưa đạt được công phu đó, cảnh giới đó</w:t>
      </w:r>
      <w:r w:rsidR="00D95315" w:rsidRPr="00B675CC">
        <w:rPr>
          <w:color w:val="auto"/>
          <w:sz w:val="32"/>
          <w:szCs w:val="32"/>
        </w:rPr>
        <w:t xml:space="preserve"> mà bạn nói mình đã đạt được thì đó là đại vọng ngữ</w:t>
      </w:r>
      <w:r w:rsidR="00085602" w:rsidRPr="00B675CC">
        <w:rPr>
          <w:color w:val="auto"/>
          <w:sz w:val="32"/>
          <w:szCs w:val="32"/>
        </w:rPr>
        <w:t>, nhân quả đó cũng rất nghiêm trọng. Cho nên bản thân không chắc chắn lắm thì tốt nhất đừng nên nói</w:t>
      </w:r>
      <w:r w:rsidR="00435048" w:rsidRPr="00B675CC">
        <w:rPr>
          <w:color w:val="auto"/>
          <w:sz w:val="32"/>
          <w:szCs w:val="32"/>
        </w:rPr>
        <w:t>, tu hành là chính mình dụng công, hà tất phải để người khác biết? Xin xem câu tiếp theo</w:t>
      </w:r>
      <w:r w:rsidR="00C21C08">
        <w:rPr>
          <w:color w:val="auto"/>
          <w:sz w:val="32"/>
          <w:szCs w:val="32"/>
        </w:rPr>
        <w:t>.</w:t>
      </w:r>
    </w:p>
    <w:p w14:paraId="268F160F" w14:textId="77777777" w:rsidR="00435048" w:rsidRPr="00B675CC" w:rsidRDefault="002947EC" w:rsidP="00B675CC">
      <w:pPr>
        <w:jc w:val="center"/>
        <w:rPr>
          <w:b/>
          <w:i/>
          <w:color w:val="auto"/>
          <w:sz w:val="32"/>
          <w:szCs w:val="32"/>
        </w:rPr>
      </w:pPr>
      <w:r w:rsidRPr="00B675CC">
        <w:rPr>
          <w:b/>
          <w:i/>
          <w:color w:val="auto"/>
          <w:sz w:val="32"/>
          <w:szCs w:val="32"/>
        </w:rPr>
        <w:t>“Việc không tốt, chớ dễ nhận. Nếu dễ nhận, tiến lui sai”</w:t>
      </w:r>
    </w:p>
    <w:p w14:paraId="5A4E05E7" w14:textId="77777777" w:rsidR="00C21C08" w:rsidRDefault="00D254D1" w:rsidP="005E2861">
      <w:pPr>
        <w:jc w:val="both"/>
        <w:rPr>
          <w:color w:val="auto"/>
          <w:sz w:val="32"/>
          <w:szCs w:val="32"/>
        </w:rPr>
      </w:pPr>
      <w:r w:rsidRPr="00B675CC">
        <w:rPr>
          <w:color w:val="auto"/>
          <w:sz w:val="32"/>
          <w:szCs w:val="32"/>
        </w:rPr>
        <w:t xml:space="preserve">Câu này nói </w:t>
      </w:r>
      <w:r w:rsidR="007140BC" w:rsidRPr="00B675CC">
        <w:rPr>
          <w:color w:val="auto"/>
          <w:sz w:val="32"/>
          <w:szCs w:val="32"/>
        </w:rPr>
        <w:t>bất cứ việc gì cũng</w:t>
      </w:r>
      <w:r w:rsidRPr="00B675CC">
        <w:rPr>
          <w:color w:val="auto"/>
          <w:sz w:val="32"/>
          <w:szCs w:val="32"/>
        </w:rPr>
        <w:t xml:space="preserve"> phả</w:t>
      </w:r>
      <w:r w:rsidR="007140BC" w:rsidRPr="00B675CC">
        <w:rPr>
          <w:color w:val="auto"/>
          <w:sz w:val="32"/>
          <w:szCs w:val="32"/>
        </w:rPr>
        <w:t xml:space="preserve">i </w:t>
      </w:r>
      <w:r w:rsidR="0054650A">
        <w:rPr>
          <w:color w:val="auto"/>
          <w:sz w:val="32"/>
          <w:szCs w:val="32"/>
        </w:rPr>
        <w:t>biết</w:t>
      </w:r>
      <w:r w:rsidR="00C04E74" w:rsidRPr="00B675CC">
        <w:rPr>
          <w:color w:val="auto"/>
          <w:sz w:val="32"/>
          <w:szCs w:val="32"/>
        </w:rPr>
        <w:t xml:space="preserve"> nên</w:t>
      </w:r>
      <w:r w:rsidR="007140BC" w:rsidRPr="00B675CC">
        <w:rPr>
          <w:color w:val="auto"/>
          <w:sz w:val="32"/>
          <w:szCs w:val="32"/>
        </w:rPr>
        <w:t xml:space="preserve"> </w:t>
      </w:r>
      <w:r w:rsidR="00BF3AB5" w:rsidRPr="00B675CC">
        <w:rPr>
          <w:color w:val="auto"/>
          <w:sz w:val="32"/>
          <w:szCs w:val="32"/>
        </w:rPr>
        <w:t xml:space="preserve">chừa </w:t>
      </w:r>
      <w:r w:rsidR="00C21C08">
        <w:rPr>
          <w:color w:val="auto"/>
          <w:sz w:val="32"/>
          <w:szCs w:val="32"/>
        </w:rPr>
        <w:t>một</w:t>
      </w:r>
      <w:r w:rsidR="00C21C08" w:rsidRPr="00B675CC">
        <w:rPr>
          <w:color w:val="auto"/>
          <w:sz w:val="32"/>
          <w:szCs w:val="32"/>
        </w:rPr>
        <w:t xml:space="preserve"> </w:t>
      </w:r>
      <w:r w:rsidR="00533309" w:rsidRPr="00B675CC">
        <w:rPr>
          <w:color w:val="auto"/>
          <w:sz w:val="32"/>
          <w:szCs w:val="32"/>
        </w:rPr>
        <w:t>con</w:t>
      </w:r>
      <w:r w:rsidR="007140BC" w:rsidRPr="00B675CC">
        <w:rPr>
          <w:color w:val="auto"/>
          <w:sz w:val="32"/>
          <w:szCs w:val="32"/>
        </w:rPr>
        <w:t xml:space="preserve"> đường </w:t>
      </w:r>
      <w:r w:rsidR="00BB3CFF" w:rsidRPr="00B675CC">
        <w:rPr>
          <w:color w:val="auto"/>
          <w:sz w:val="32"/>
          <w:szCs w:val="32"/>
        </w:rPr>
        <w:t xml:space="preserve">rút lui. Những chuyện không </w:t>
      </w:r>
      <w:r w:rsidR="00201CB0" w:rsidRPr="00B675CC">
        <w:rPr>
          <w:color w:val="auto"/>
          <w:sz w:val="32"/>
          <w:szCs w:val="32"/>
        </w:rPr>
        <w:t>nên nhận lời thì bạn đừng nên dễ dàng</w:t>
      </w:r>
      <w:r w:rsidR="009D3976" w:rsidRPr="00B675CC">
        <w:rPr>
          <w:color w:val="auto"/>
          <w:sz w:val="32"/>
          <w:szCs w:val="32"/>
        </w:rPr>
        <w:t xml:space="preserve"> nhận lời. Bởi vì nếu bạn nhận lời nhưng đến lúc đó làm cũng </w:t>
      </w:r>
      <w:r w:rsidR="000136FB" w:rsidRPr="00B675CC">
        <w:rPr>
          <w:color w:val="auto"/>
          <w:sz w:val="32"/>
          <w:szCs w:val="32"/>
        </w:rPr>
        <w:t>sai</w:t>
      </w:r>
      <w:r w:rsidR="009D3976" w:rsidRPr="00B675CC">
        <w:rPr>
          <w:color w:val="auto"/>
          <w:sz w:val="32"/>
          <w:szCs w:val="32"/>
        </w:rPr>
        <w:t xml:space="preserve"> mà </w:t>
      </w:r>
      <w:r w:rsidR="000136FB" w:rsidRPr="00B675CC">
        <w:rPr>
          <w:color w:val="auto"/>
          <w:sz w:val="32"/>
          <w:szCs w:val="32"/>
        </w:rPr>
        <w:t>không</w:t>
      </w:r>
      <w:r w:rsidR="005C1C29" w:rsidRPr="00B675CC">
        <w:rPr>
          <w:color w:val="auto"/>
          <w:sz w:val="32"/>
          <w:szCs w:val="32"/>
        </w:rPr>
        <w:t xml:space="preserve"> </w:t>
      </w:r>
      <w:r w:rsidR="009D3976" w:rsidRPr="00B675CC">
        <w:rPr>
          <w:color w:val="auto"/>
          <w:sz w:val="32"/>
          <w:szCs w:val="32"/>
        </w:rPr>
        <w:t xml:space="preserve">làm cũng </w:t>
      </w:r>
      <w:r w:rsidR="005C1C29" w:rsidRPr="00B675CC">
        <w:rPr>
          <w:color w:val="auto"/>
          <w:sz w:val="32"/>
          <w:szCs w:val="32"/>
        </w:rPr>
        <w:t>sai</w:t>
      </w:r>
      <w:r w:rsidR="00A859B9" w:rsidRPr="00B675CC">
        <w:rPr>
          <w:color w:val="auto"/>
          <w:sz w:val="32"/>
          <w:szCs w:val="32"/>
        </w:rPr>
        <w:t>, tiến không được mà thoái cũng không xong. Cho nên “</w:t>
      </w:r>
      <w:r w:rsidR="00C21C08" w:rsidRPr="00B675CC">
        <w:rPr>
          <w:i/>
          <w:color w:val="auto"/>
          <w:sz w:val="32"/>
          <w:szCs w:val="32"/>
        </w:rPr>
        <w:t>C</w:t>
      </w:r>
      <w:r w:rsidR="00A859B9" w:rsidRPr="00B675CC">
        <w:rPr>
          <w:i/>
          <w:color w:val="auto"/>
          <w:sz w:val="32"/>
          <w:szCs w:val="32"/>
        </w:rPr>
        <w:t>hớ dễ nhận</w:t>
      </w:r>
      <w:r w:rsidR="00A859B9" w:rsidRPr="00B675CC">
        <w:rPr>
          <w:color w:val="auto"/>
          <w:sz w:val="32"/>
          <w:szCs w:val="32"/>
        </w:rPr>
        <w:t>”</w:t>
      </w:r>
      <w:r w:rsidR="004F61BA" w:rsidRPr="00B675CC">
        <w:rPr>
          <w:color w:val="auto"/>
          <w:sz w:val="32"/>
          <w:szCs w:val="32"/>
        </w:rPr>
        <w:t xml:space="preserve">. Nếu bạn dễ dàng nhận lời mà tiến thoái cũng đều sai </w:t>
      </w:r>
      <w:r w:rsidR="00C4156A" w:rsidRPr="00B675CC">
        <w:rPr>
          <w:color w:val="auto"/>
          <w:sz w:val="32"/>
          <w:szCs w:val="32"/>
        </w:rPr>
        <w:t>thì sẽ trở</w:t>
      </w:r>
      <w:r w:rsidR="004F61BA" w:rsidRPr="00B675CC">
        <w:rPr>
          <w:color w:val="auto"/>
          <w:sz w:val="32"/>
          <w:szCs w:val="32"/>
        </w:rPr>
        <w:t xml:space="preserve"> thành khó cả đôi đường</w:t>
      </w:r>
      <w:r w:rsidR="0059230E" w:rsidRPr="00B675CC">
        <w:rPr>
          <w:color w:val="auto"/>
          <w:sz w:val="32"/>
          <w:szCs w:val="32"/>
        </w:rPr>
        <w:t xml:space="preserve">, cưỡi lên lưng hổ rồi thì </w:t>
      </w:r>
      <w:r w:rsidR="00C4156A" w:rsidRPr="00B675CC">
        <w:rPr>
          <w:color w:val="auto"/>
          <w:sz w:val="32"/>
          <w:szCs w:val="32"/>
        </w:rPr>
        <w:t xml:space="preserve">rất </w:t>
      </w:r>
      <w:r w:rsidR="0059230E" w:rsidRPr="00B675CC">
        <w:rPr>
          <w:color w:val="auto"/>
          <w:sz w:val="32"/>
          <w:szCs w:val="32"/>
        </w:rPr>
        <w:t>khó xuống. Cho nên, chúng ta nói chuyện phải vô cùng chú ý</w:t>
      </w:r>
      <w:r w:rsidR="00C21C08">
        <w:rPr>
          <w:color w:val="auto"/>
          <w:sz w:val="32"/>
          <w:szCs w:val="32"/>
        </w:rPr>
        <w:t>.</w:t>
      </w:r>
      <w:r w:rsidR="0059230E" w:rsidRPr="00B675CC">
        <w:rPr>
          <w:color w:val="auto"/>
          <w:sz w:val="32"/>
          <w:szCs w:val="32"/>
        </w:rPr>
        <w:t xml:space="preserve"> </w:t>
      </w:r>
      <w:r w:rsidR="00C21C08">
        <w:rPr>
          <w:color w:val="auto"/>
          <w:sz w:val="32"/>
          <w:szCs w:val="32"/>
        </w:rPr>
        <w:t>T</w:t>
      </w:r>
      <w:r w:rsidR="0059230E" w:rsidRPr="00B675CC">
        <w:rPr>
          <w:color w:val="auto"/>
          <w:sz w:val="32"/>
          <w:szCs w:val="32"/>
        </w:rPr>
        <w:t xml:space="preserve">óm lại là nói </w:t>
      </w:r>
      <w:r w:rsidR="005C2D9D" w:rsidRPr="00B675CC">
        <w:rPr>
          <w:color w:val="auto"/>
          <w:sz w:val="32"/>
          <w:szCs w:val="32"/>
        </w:rPr>
        <w:t xml:space="preserve">ít </w:t>
      </w:r>
      <w:r w:rsidR="00EF5D90" w:rsidRPr="00B675CC">
        <w:rPr>
          <w:color w:val="auto"/>
          <w:sz w:val="32"/>
          <w:szCs w:val="32"/>
        </w:rPr>
        <w:t>thì sai</w:t>
      </w:r>
      <w:r w:rsidR="005C2D9D" w:rsidRPr="00B675CC">
        <w:rPr>
          <w:color w:val="auto"/>
          <w:sz w:val="32"/>
          <w:szCs w:val="32"/>
        </w:rPr>
        <w:t xml:space="preserve"> ít</w:t>
      </w:r>
      <w:r w:rsidR="00D24BDC" w:rsidRPr="00B675CC">
        <w:rPr>
          <w:color w:val="auto"/>
          <w:sz w:val="32"/>
          <w:szCs w:val="32"/>
        </w:rPr>
        <w:t>, nói nhiều thì sai nhiều</w:t>
      </w:r>
      <w:r w:rsidR="005C2D9D" w:rsidRPr="00B675CC">
        <w:rPr>
          <w:color w:val="auto"/>
          <w:sz w:val="32"/>
          <w:szCs w:val="32"/>
        </w:rPr>
        <w:t>.</w:t>
      </w:r>
      <w:r w:rsidR="00A63949" w:rsidRPr="00B675CC">
        <w:rPr>
          <w:color w:val="auto"/>
          <w:sz w:val="32"/>
          <w:szCs w:val="32"/>
        </w:rPr>
        <w:t xml:space="preserve"> </w:t>
      </w:r>
    </w:p>
    <w:p w14:paraId="7E45618E" w14:textId="77777777" w:rsidR="0054650A" w:rsidRDefault="00A63949" w:rsidP="005E2861">
      <w:pPr>
        <w:jc w:val="both"/>
        <w:rPr>
          <w:color w:val="auto"/>
          <w:sz w:val="32"/>
          <w:szCs w:val="32"/>
        </w:rPr>
      </w:pPr>
      <w:r w:rsidRPr="00B675CC">
        <w:rPr>
          <w:color w:val="auto"/>
          <w:sz w:val="32"/>
          <w:szCs w:val="32"/>
        </w:rPr>
        <w:t>Người xưa</w:t>
      </w:r>
      <w:r w:rsidR="00867ADE" w:rsidRPr="00B675CC">
        <w:rPr>
          <w:color w:val="auto"/>
          <w:sz w:val="32"/>
          <w:szCs w:val="32"/>
        </w:rPr>
        <w:t xml:space="preserve"> khi họ</w:t>
      </w:r>
      <w:r w:rsidRPr="00B675CC">
        <w:rPr>
          <w:color w:val="auto"/>
          <w:sz w:val="32"/>
          <w:szCs w:val="32"/>
        </w:rPr>
        <w:t xml:space="preserve"> nói chuyện</w:t>
      </w:r>
      <w:r w:rsidR="005620B4" w:rsidRPr="00B675CC">
        <w:rPr>
          <w:color w:val="auto"/>
          <w:sz w:val="32"/>
          <w:szCs w:val="32"/>
        </w:rPr>
        <w:t xml:space="preserve"> </w:t>
      </w:r>
      <w:r w:rsidR="0054650A">
        <w:rPr>
          <w:color w:val="auto"/>
          <w:sz w:val="32"/>
          <w:szCs w:val="32"/>
        </w:rPr>
        <w:t>thì</w:t>
      </w:r>
      <w:r w:rsidR="00517B0F" w:rsidRPr="00B675CC">
        <w:rPr>
          <w:color w:val="auto"/>
          <w:sz w:val="32"/>
          <w:szCs w:val="32"/>
        </w:rPr>
        <w:t xml:space="preserve"> </w:t>
      </w:r>
      <w:r w:rsidR="00DF78E9" w:rsidRPr="00B675CC">
        <w:rPr>
          <w:color w:val="auto"/>
          <w:sz w:val="32"/>
          <w:szCs w:val="32"/>
        </w:rPr>
        <w:t xml:space="preserve">một lời </w:t>
      </w:r>
      <w:r w:rsidR="005620B4" w:rsidRPr="00B675CC">
        <w:rPr>
          <w:color w:val="auto"/>
          <w:sz w:val="32"/>
          <w:szCs w:val="32"/>
        </w:rPr>
        <w:t xml:space="preserve">có thể </w:t>
      </w:r>
      <w:r w:rsidR="00DF78E9" w:rsidRPr="00B675CC">
        <w:rPr>
          <w:color w:val="auto"/>
          <w:sz w:val="32"/>
          <w:szCs w:val="32"/>
        </w:rPr>
        <w:t>khiến đất nước hưng vượng, đương nhiên một lời cũng có thể khiế</w:t>
      </w:r>
      <w:r w:rsidR="00867ADE" w:rsidRPr="00B675CC">
        <w:rPr>
          <w:color w:val="auto"/>
          <w:sz w:val="32"/>
          <w:szCs w:val="32"/>
        </w:rPr>
        <w:t>n đất</w:t>
      </w:r>
      <w:r w:rsidR="00DF78E9" w:rsidRPr="00B675CC">
        <w:rPr>
          <w:color w:val="auto"/>
          <w:sz w:val="32"/>
          <w:szCs w:val="32"/>
        </w:rPr>
        <w:t xml:space="preserve"> nước suy </w:t>
      </w:r>
      <w:r w:rsidR="00517B0F" w:rsidRPr="00B675CC">
        <w:rPr>
          <w:color w:val="auto"/>
          <w:sz w:val="32"/>
          <w:szCs w:val="32"/>
        </w:rPr>
        <w:t>bại</w:t>
      </w:r>
      <w:r w:rsidR="007B2A0F" w:rsidRPr="00B675CC">
        <w:rPr>
          <w:color w:val="auto"/>
          <w:sz w:val="32"/>
          <w:szCs w:val="32"/>
        </w:rPr>
        <w:t xml:space="preserve">. Cho nên nói chuyện không thận trọng không chú ý có thể sẽ </w:t>
      </w:r>
      <w:r w:rsidR="0054650A">
        <w:rPr>
          <w:color w:val="auto"/>
          <w:sz w:val="32"/>
          <w:szCs w:val="32"/>
        </w:rPr>
        <w:t xml:space="preserve">có </w:t>
      </w:r>
      <w:r w:rsidR="007B2A0F" w:rsidRPr="00B675CC">
        <w:rPr>
          <w:color w:val="auto"/>
          <w:sz w:val="32"/>
          <w:szCs w:val="32"/>
        </w:rPr>
        <w:t>ảnh hưởng rất lớn</w:t>
      </w:r>
      <w:r w:rsidR="00EB1333" w:rsidRPr="00B675CC">
        <w:rPr>
          <w:color w:val="auto"/>
          <w:sz w:val="32"/>
          <w:szCs w:val="32"/>
        </w:rPr>
        <w:t xml:space="preserve">. </w:t>
      </w:r>
      <w:r w:rsidR="00775417" w:rsidRPr="00B675CC">
        <w:rPr>
          <w:color w:val="auto"/>
          <w:sz w:val="32"/>
          <w:szCs w:val="32"/>
        </w:rPr>
        <w:t xml:space="preserve">Nhất </w:t>
      </w:r>
      <w:r w:rsidR="00EB1333" w:rsidRPr="00B675CC">
        <w:rPr>
          <w:color w:val="auto"/>
          <w:sz w:val="32"/>
          <w:szCs w:val="32"/>
        </w:rPr>
        <w:t>là những người ở địa vị cao</w:t>
      </w:r>
      <w:r w:rsidR="000315C9" w:rsidRPr="00B675CC">
        <w:rPr>
          <w:color w:val="auto"/>
          <w:sz w:val="32"/>
          <w:szCs w:val="32"/>
        </w:rPr>
        <w:t xml:space="preserve"> và những người có sức ảnh hưởng rất lớn</w:t>
      </w:r>
      <w:r w:rsidR="00F36CCA" w:rsidRPr="00B675CC">
        <w:rPr>
          <w:color w:val="auto"/>
          <w:sz w:val="32"/>
          <w:szCs w:val="32"/>
        </w:rPr>
        <w:t xml:space="preserve"> thì nói chuyện phải đặc biệt thận trọng</w:t>
      </w:r>
      <w:r w:rsidR="0056749C" w:rsidRPr="00B675CC">
        <w:rPr>
          <w:color w:val="auto"/>
          <w:sz w:val="32"/>
          <w:szCs w:val="32"/>
        </w:rPr>
        <w:t xml:space="preserve">. </w:t>
      </w:r>
    </w:p>
    <w:p w14:paraId="46BC8157" w14:textId="77777777" w:rsidR="002947EC" w:rsidRPr="00B675CC" w:rsidRDefault="0056749C" w:rsidP="005E2861">
      <w:pPr>
        <w:jc w:val="both"/>
        <w:rPr>
          <w:color w:val="auto"/>
          <w:sz w:val="32"/>
          <w:szCs w:val="32"/>
        </w:rPr>
      </w:pPr>
      <w:r w:rsidRPr="00B675CC">
        <w:rPr>
          <w:color w:val="auto"/>
          <w:sz w:val="32"/>
          <w:szCs w:val="32"/>
        </w:rPr>
        <w:t xml:space="preserve">Có lúc chúng ta làm việc, ví dụ trong </w:t>
      </w:r>
      <w:r w:rsidR="00C21C08">
        <w:rPr>
          <w:color w:val="auto"/>
          <w:sz w:val="32"/>
          <w:szCs w:val="32"/>
        </w:rPr>
        <w:t>một</w:t>
      </w:r>
      <w:r w:rsidR="00C21C08" w:rsidRPr="00B675CC">
        <w:rPr>
          <w:color w:val="auto"/>
          <w:sz w:val="32"/>
          <w:szCs w:val="32"/>
        </w:rPr>
        <w:t xml:space="preserve"> </w:t>
      </w:r>
      <w:r w:rsidRPr="00B675CC">
        <w:rPr>
          <w:color w:val="auto"/>
          <w:sz w:val="32"/>
          <w:szCs w:val="32"/>
        </w:rPr>
        <w:t xml:space="preserve">đạo tràng </w:t>
      </w:r>
      <w:r w:rsidR="00EA74AE" w:rsidRPr="00B675CC">
        <w:rPr>
          <w:color w:val="auto"/>
          <w:sz w:val="32"/>
          <w:szCs w:val="32"/>
        </w:rPr>
        <w:t xml:space="preserve">đều </w:t>
      </w:r>
      <w:r w:rsidR="00C75DC6" w:rsidRPr="00B675CC">
        <w:rPr>
          <w:color w:val="auto"/>
          <w:sz w:val="32"/>
          <w:szCs w:val="32"/>
        </w:rPr>
        <w:t xml:space="preserve">có </w:t>
      </w:r>
      <w:r w:rsidR="00EA74AE" w:rsidRPr="00B675CC">
        <w:rPr>
          <w:color w:val="auto"/>
          <w:sz w:val="32"/>
          <w:szCs w:val="32"/>
        </w:rPr>
        <w:t xml:space="preserve">phân công công việc khác nhau, </w:t>
      </w:r>
      <w:r w:rsidR="00C21C08">
        <w:rPr>
          <w:color w:val="auto"/>
          <w:sz w:val="32"/>
          <w:szCs w:val="32"/>
        </w:rPr>
        <w:t>một</w:t>
      </w:r>
      <w:r w:rsidR="00C21C08" w:rsidRPr="00B675CC">
        <w:rPr>
          <w:color w:val="auto"/>
          <w:sz w:val="32"/>
          <w:szCs w:val="32"/>
        </w:rPr>
        <w:t xml:space="preserve"> </w:t>
      </w:r>
      <w:r w:rsidR="00F363C7" w:rsidRPr="00B675CC">
        <w:rPr>
          <w:color w:val="auto"/>
          <w:sz w:val="32"/>
          <w:szCs w:val="32"/>
        </w:rPr>
        <w:t xml:space="preserve">công </w:t>
      </w:r>
      <w:r w:rsidR="00EA74AE" w:rsidRPr="00B675CC">
        <w:rPr>
          <w:color w:val="auto"/>
          <w:sz w:val="32"/>
          <w:szCs w:val="32"/>
        </w:rPr>
        <w:t xml:space="preserve">việc đương nhiên đều có </w:t>
      </w:r>
      <w:r w:rsidR="00F363C7" w:rsidRPr="00B675CC">
        <w:rPr>
          <w:color w:val="auto"/>
          <w:sz w:val="32"/>
          <w:szCs w:val="32"/>
        </w:rPr>
        <w:t>người phụ trách</w:t>
      </w:r>
      <w:r w:rsidR="00AF5924" w:rsidRPr="00B675CC">
        <w:rPr>
          <w:color w:val="auto"/>
          <w:sz w:val="32"/>
          <w:szCs w:val="32"/>
        </w:rPr>
        <w:t xml:space="preserve"> công việ</w:t>
      </w:r>
      <w:r w:rsidR="0097253A" w:rsidRPr="00B675CC">
        <w:rPr>
          <w:color w:val="auto"/>
          <w:sz w:val="32"/>
          <w:szCs w:val="32"/>
        </w:rPr>
        <w:t>c đó. N</w:t>
      </w:r>
      <w:r w:rsidR="00AF5924" w:rsidRPr="00B675CC">
        <w:rPr>
          <w:color w:val="auto"/>
          <w:sz w:val="32"/>
          <w:szCs w:val="32"/>
        </w:rPr>
        <w:t xml:space="preserve">gười phụ trách </w:t>
      </w:r>
      <w:r w:rsidR="0097253A" w:rsidRPr="00B675CC">
        <w:rPr>
          <w:color w:val="auto"/>
          <w:sz w:val="32"/>
          <w:szCs w:val="32"/>
        </w:rPr>
        <w:t xml:space="preserve">sẽ đưa ra quyết sách, nếu bạn không phải là người phụ trách thì bạn không được thay người phụ trách </w:t>
      </w:r>
      <w:r w:rsidR="00821B90" w:rsidRPr="00B675CC">
        <w:rPr>
          <w:color w:val="auto"/>
          <w:sz w:val="32"/>
          <w:szCs w:val="32"/>
        </w:rPr>
        <w:t>nhận lời bất cứ việc gì, nếu không đến lúc đó sẽ “</w:t>
      </w:r>
      <w:r w:rsidR="0054650A">
        <w:rPr>
          <w:i/>
          <w:color w:val="auto"/>
          <w:sz w:val="32"/>
          <w:szCs w:val="32"/>
        </w:rPr>
        <w:t>t</w:t>
      </w:r>
      <w:r w:rsidR="00821B90" w:rsidRPr="00B675CC">
        <w:rPr>
          <w:i/>
          <w:color w:val="auto"/>
          <w:sz w:val="32"/>
          <w:szCs w:val="32"/>
        </w:rPr>
        <w:t>iế</w:t>
      </w:r>
      <w:r w:rsidR="00C75DC6" w:rsidRPr="00B675CC">
        <w:rPr>
          <w:i/>
          <w:color w:val="auto"/>
          <w:sz w:val="32"/>
          <w:szCs w:val="32"/>
        </w:rPr>
        <w:t>n lui sai</w:t>
      </w:r>
      <w:r w:rsidR="00C75DC6" w:rsidRPr="00B675CC">
        <w:rPr>
          <w:color w:val="auto"/>
          <w:sz w:val="32"/>
          <w:szCs w:val="32"/>
        </w:rPr>
        <w:t>”. C</w:t>
      </w:r>
      <w:r w:rsidR="00821B90" w:rsidRPr="00B675CC">
        <w:rPr>
          <w:color w:val="auto"/>
          <w:sz w:val="32"/>
          <w:szCs w:val="32"/>
        </w:rPr>
        <w:t>ho nên người xưa nói rằng</w:t>
      </w:r>
      <w:r w:rsidR="00C21C08">
        <w:rPr>
          <w:color w:val="auto"/>
          <w:sz w:val="32"/>
          <w:szCs w:val="32"/>
        </w:rPr>
        <w:t>:</w:t>
      </w:r>
      <w:r w:rsidR="00821B90" w:rsidRPr="00B675CC">
        <w:rPr>
          <w:color w:val="auto"/>
          <w:sz w:val="32"/>
          <w:szCs w:val="32"/>
        </w:rPr>
        <w:t xml:space="preserve"> “</w:t>
      </w:r>
      <w:r w:rsidR="00C21C08" w:rsidRPr="00B675CC">
        <w:rPr>
          <w:i/>
          <w:color w:val="auto"/>
          <w:sz w:val="32"/>
          <w:szCs w:val="32"/>
        </w:rPr>
        <w:t>K</w:t>
      </w:r>
      <w:r w:rsidR="00821B90" w:rsidRPr="00B675CC">
        <w:rPr>
          <w:i/>
          <w:color w:val="auto"/>
          <w:sz w:val="32"/>
          <w:szCs w:val="32"/>
        </w:rPr>
        <w:t>hông ở vị trí đó thì không đưa ra sách lượ</w:t>
      </w:r>
      <w:r w:rsidR="00C75DC6" w:rsidRPr="00B675CC">
        <w:rPr>
          <w:i/>
          <w:color w:val="auto"/>
          <w:sz w:val="32"/>
          <w:szCs w:val="32"/>
        </w:rPr>
        <w:t>c</w:t>
      </w:r>
      <w:r w:rsidR="00C75DC6" w:rsidRPr="00B675CC">
        <w:rPr>
          <w:color w:val="auto"/>
          <w:sz w:val="32"/>
          <w:szCs w:val="32"/>
        </w:rPr>
        <w:t>”. N</w:t>
      </w:r>
      <w:r w:rsidR="002540B4" w:rsidRPr="00B675CC">
        <w:rPr>
          <w:color w:val="auto"/>
          <w:sz w:val="32"/>
          <w:szCs w:val="32"/>
        </w:rPr>
        <w:t>hững việc này đều là học vấn trong cuộc sống mà chúng ta cần phải hiểu.</w:t>
      </w:r>
      <w:r w:rsidR="0057347C" w:rsidRPr="00B675CC">
        <w:rPr>
          <w:color w:val="auto"/>
          <w:sz w:val="32"/>
          <w:szCs w:val="32"/>
        </w:rPr>
        <w:t xml:space="preserve"> Nếu bạn không ở vị</w:t>
      </w:r>
      <w:r w:rsidR="00D86BED" w:rsidRPr="00B675CC">
        <w:rPr>
          <w:color w:val="auto"/>
          <w:sz w:val="32"/>
          <w:szCs w:val="32"/>
        </w:rPr>
        <w:t xml:space="preserve"> trí</w:t>
      </w:r>
      <w:r w:rsidR="0057347C" w:rsidRPr="00B675CC">
        <w:rPr>
          <w:color w:val="auto"/>
          <w:sz w:val="32"/>
          <w:szCs w:val="32"/>
        </w:rPr>
        <w:t xml:space="preserve"> đó mà bạn </w:t>
      </w:r>
      <w:r w:rsidR="00D86BED" w:rsidRPr="00B675CC">
        <w:rPr>
          <w:color w:val="auto"/>
          <w:sz w:val="32"/>
          <w:szCs w:val="32"/>
        </w:rPr>
        <w:t>thay những người ở vị trí đó</w:t>
      </w:r>
      <w:r w:rsidR="00424E14" w:rsidRPr="00B675CC">
        <w:rPr>
          <w:color w:val="auto"/>
          <w:sz w:val="32"/>
          <w:szCs w:val="32"/>
        </w:rPr>
        <w:t xml:space="preserve"> </w:t>
      </w:r>
      <w:r w:rsidR="003C017B" w:rsidRPr="00B675CC">
        <w:rPr>
          <w:color w:val="auto"/>
          <w:sz w:val="32"/>
          <w:szCs w:val="32"/>
        </w:rPr>
        <w:t xml:space="preserve">đưa </w:t>
      </w:r>
      <w:r w:rsidR="00424E14" w:rsidRPr="00B675CC">
        <w:rPr>
          <w:color w:val="auto"/>
          <w:sz w:val="32"/>
          <w:szCs w:val="32"/>
        </w:rPr>
        <w:t>ra quyết định</w:t>
      </w:r>
      <w:r w:rsidR="00D86BED" w:rsidRPr="00B675CC">
        <w:rPr>
          <w:color w:val="auto"/>
          <w:sz w:val="32"/>
          <w:szCs w:val="32"/>
        </w:rPr>
        <w:t xml:space="preserve"> thì thường sẽ dẫn đến rất nhiều phiền phức.</w:t>
      </w:r>
    </w:p>
    <w:p w14:paraId="48BAD114" w14:textId="77777777" w:rsidR="00424E14" w:rsidRPr="00B675CC" w:rsidRDefault="00E40A34" w:rsidP="005E2861">
      <w:pPr>
        <w:jc w:val="both"/>
        <w:rPr>
          <w:color w:val="auto"/>
          <w:sz w:val="32"/>
          <w:szCs w:val="32"/>
        </w:rPr>
      </w:pPr>
      <w:r w:rsidRPr="00B675CC">
        <w:rPr>
          <w:color w:val="auto"/>
          <w:sz w:val="32"/>
          <w:szCs w:val="32"/>
        </w:rPr>
        <w:t>Tóm lại</w:t>
      </w:r>
      <w:r w:rsidR="00FF64BD" w:rsidRPr="00B675CC">
        <w:rPr>
          <w:color w:val="auto"/>
          <w:sz w:val="32"/>
          <w:szCs w:val="32"/>
        </w:rPr>
        <w:t>,</w:t>
      </w:r>
      <w:r w:rsidRPr="00B675CC">
        <w:rPr>
          <w:color w:val="auto"/>
          <w:sz w:val="32"/>
          <w:szCs w:val="32"/>
        </w:rPr>
        <w:t xml:space="preserve"> </w:t>
      </w:r>
      <w:r w:rsidR="00C21C08">
        <w:rPr>
          <w:color w:val="auto"/>
          <w:sz w:val="32"/>
          <w:szCs w:val="32"/>
        </w:rPr>
        <w:t>một</w:t>
      </w:r>
      <w:r w:rsidR="00C21C08" w:rsidRPr="00B675CC">
        <w:rPr>
          <w:color w:val="auto"/>
          <w:sz w:val="32"/>
          <w:szCs w:val="32"/>
        </w:rPr>
        <w:t xml:space="preserve"> </w:t>
      </w:r>
      <w:r w:rsidRPr="00B675CC">
        <w:rPr>
          <w:color w:val="auto"/>
          <w:sz w:val="32"/>
          <w:szCs w:val="32"/>
        </w:rPr>
        <w:t>bí quyết chính là nói ít, nói ít thì sai ít</w:t>
      </w:r>
      <w:r w:rsidR="00D637C8" w:rsidRPr="00B675CC">
        <w:rPr>
          <w:color w:val="auto"/>
          <w:sz w:val="32"/>
          <w:szCs w:val="32"/>
        </w:rPr>
        <w:t xml:space="preserve">. Người </w:t>
      </w:r>
      <w:r w:rsidR="00967090" w:rsidRPr="00B675CC">
        <w:rPr>
          <w:color w:val="auto"/>
          <w:sz w:val="32"/>
          <w:szCs w:val="32"/>
        </w:rPr>
        <w:t>thường</w:t>
      </w:r>
      <w:r w:rsidR="00D637C8" w:rsidRPr="00B675CC">
        <w:rPr>
          <w:color w:val="auto"/>
          <w:sz w:val="32"/>
          <w:szCs w:val="32"/>
        </w:rPr>
        <w:t xml:space="preserve"> dễ dàng nhận lời thì </w:t>
      </w:r>
      <w:r w:rsidR="00A57C77" w:rsidRPr="00B675CC">
        <w:rPr>
          <w:color w:val="auto"/>
          <w:sz w:val="32"/>
          <w:szCs w:val="32"/>
        </w:rPr>
        <w:t xml:space="preserve">chữ </w:t>
      </w:r>
      <w:r w:rsidR="00C21C08">
        <w:rPr>
          <w:color w:val="auto"/>
          <w:sz w:val="32"/>
          <w:szCs w:val="32"/>
        </w:rPr>
        <w:t>“</w:t>
      </w:r>
      <w:r w:rsidR="00C21C08" w:rsidRPr="00B675CC">
        <w:rPr>
          <w:i/>
          <w:color w:val="auto"/>
          <w:sz w:val="32"/>
          <w:szCs w:val="32"/>
        </w:rPr>
        <w:t>T</w:t>
      </w:r>
      <w:r w:rsidR="00A57C77" w:rsidRPr="00B675CC">
        <w:rPr>
          <w:i/>
          <w:color w:val="auto"/>
          <w:sz w:val="32"/>
          <w:szCs w:val="32"/>
        </w:rPr>
        <w:t>ín</w:t>
      </w:r>
      <w:r w:rsidR="00C21C08">
        <w:rPr>
          <w:color w:val="auto"/>
          <w:sz w:val="32"/>
          <w:szCs w:val="32"/>
        </w:rPr>
        <w:t>”</w:t>
      </w:r>
      <w:r w:rsidR="00A57C77" w:rsidRPr="00B675CC">
        <w:rPr>
          <w:color w:val="auto"/>
          <w:sz w:val="32"/>
          <w:szCs w:val="32"/>
        </w:rPr>
        <w:t xml:space="preserve"> của họ cũng ít. Nếu thường ít nói chuyện, ít nhận lời thì ngược lại </w:t>
      </w:r>
      <w:r w:rsidR="00046BA3" w:rsidRPr="00B675CC">
        <w:rPr>
          <w:color w:val="auto"/>
          <w:sz w:val="32"/>
          <w:szCs w:val="32"/>
        </w:rPr>
        <w:t xml:space="preserve">chữ </w:t>
      </w:r>
      <w:r w:rsidR="00C21C08">
        <w:rPr>
          <w:color w:val="auto"/>
          <w:sz w:val="32"/>
          <w:szCs w:val="32"/>
        </w:rPr>
        <w:t>“</w:t>
      </w:r>
      <w:r w:rsidR="00C21C08" w:rsidRPr="00B675CC">
        <w:rPr>
          <w:i/>
          <w:color w:val="auto"/>
          <w:sz w:val="32"/>
          <w:szCs w:val="32"/>
        </w:rPr>
        <w:t>T</w:t>
      </w:r>
      <w:r w:rsidR="00046BA3" w:rsidRPr="00B675CC">
        <w:rPr>
          <w:i/>
          <w:color w:val="auto"/>
          <w:sz w:val="32"/>
          <w:szCs w:val="32"/>
        </w:rPr>
        <w:t>ín</w:t>
      </w:r>
      <w:r w:rsidR="00C21C08">
        <w:rPr>
          <w:color w:val="auto"/>
          <w:sz w:val="32"/>
          <w:szCs w:val="32"/>
        </w:rPr>
        <w:t>”</w:t>
      </w:r>
      <w:r w:rsidR="00046BA3" w:rsidRPr="00B675CC">
        <w:rPr>
          <w:color w:val="auto"/>
          <w:sz w:val="32"/>
          <w:szCs w:val="32"/>
        </w:rPr>
        <w:t xml:space="preserve"> của họ có thể sẽ tốt hơn.</w:t>
      </w:r>
      <w:r w:rsidR="00A04462" w:rsidRPr="00B675CC">
        <w:rPr>
          <w:color w:val="auto"/>
          <w:sz w:val="32"/>
          <w:szCs w:val="32"/>
        </w:rPr>
        <w:t xml:space="preserve"> Cho nên thà </w:t>
      </w:r>
      <w:r w:rsidR="00BF3AB5" w:rsidRPr="00B675CC">
        <w:rPr>
          <w:color w:val="auto"/>
          <w:sz w:val="32"/>
          <w:szCs w:val="32"/>
        </w:rPr>
        <w:t xml:space="preserve">ít nhận lời còn hơn ít </w:t>
      </w:r>
      <w:r w:rsidR="0099748F" w:rsidRPr="00B675CC">
        <w:rPr>
          <w:color w:val="auto"/>
          <w:sz w:val="32"/>
          <w:szCs w:val="32"/>
        </w:rPr>
        <w:t xml:space="preserve">giữ </w:t>
      </w:r>
      <w:r w:rsidR="00A04462" w:rsidRPr="00B675CC">
        <w:rPr>
          <w:color w:val="auto"/>
          <w:sz w:val="32"/>
          <w:szCs w:val="32"/>
        </w:rPr>
        <w:t xml:space="preserve">chữ </w:t>
      </w:r>
      <w:r w:rsidR="00C21C08">
        <w:rPr>
          <w:color w:val="auto"/>
          <w:sz w:val="32"/>
          <w:szCs w:val="32"/>
        </w:rPr>
        <w:t>“</w:t>
      </w:r>
      <w:r w:rsidR="00C21C08" w:rsidRPr="00B675CC">
        <w:rPr>
          <w:i/>
          <w:color w:val="auto"/>
          <w:sz w:val="32"/>
          <w:szCs w:val="32"/>
        </w:rPr>
        <w:t>T</w:t>
      </w:r>
      <w:r w:rsidR="00A04462" w:rsidRPr="00B675CC">
        <w:rPr>
          <w:i/>
          <w:color w:val="auto"/>
          <w:sz w:val="32"/>
          <w:szCs w:val="32"/>
        </w:rPr>
        <w:t>ín</w:t>
      </w:r>
      <w:r w:rsidR="00C21C08">
        <w:rPr>
          <w:color w:val="auto"/>
          <w:sz w:val="32"/>
          <w:szCs w:val="32"/>
        </w:rPr>
        <w:t>”</w:t>
      </w:r>
      <w:r w:rsidR="00FF0561" w:rsidRPr="00B675CC">
        <w:rPr>
          <w:color w:val="auto"/>
          <w:sz w:val="32"/>
          <w:szCs w:val="32"/>
        </w:rPr>
        <w:t>,</w:t>
      </w:r>
      <w:r w:rsidR="00F56ABC" w:rsidRPr="00B675CC">
        <w:rPr>
          <w:rFonts w:ascii="SimSun" w:hAnsi="SimSun" w:cs="SimSun"/>
          <w:sz w:val="32"/>
          <w:szCs w:val="32"/>
        </w:rPr>
        <w:t xml:space="preserve"> </w:t>
      </w:r>
      <w:r w:rsidR="00FF0561" w:rsidRPr="00B675CC">
        <w:rPr>
          <w:color w:val="auto"/>
          <w:sz w:val="32"/>
          <w:szCs w:val="32"/>
        </w:rPr>
        <w:t>việc này còn tốt hơn. Xin xem câu tiếp theo:</w:t>
      </w:r>
    </w:p>
    <w:p w14:paraId="41F3CA60" w14:textId="77777777" w:rsidR="00FF0561" w:rsidRPr="00B675CC" w:rsidRDefault="00FF0561" w:rsidP="00B675CC">
      <w:pPr>
        <w:jc w:val="center"/>
        <w:rPr>
          <w:b/>
          <w:i/>
          <w:color w:val="auto"/>
          <w:sz w:val="32"/>
          <w:szCs w:val="32"/>
        </w:rPr>
      </w:pPr>
      <w:r w:rsidRPr="00B675CC">
        <w:rPr>
          <w:b/>
          <w:i/>
          <w:color w:val="auto"/>
          <w:sz w:val="32"/>
          <w:szCs w:val="32"/>
        </w:rPr>
        <w:t>“</w:t>
      </w:r>
      <w:r w:rsidR="008C1937" w:rsidRPr="00B675CC">
        <w:rPr>
          <w:b/>
          <w:i/>
          <w:color w:val="auto"/>
          <w:sz w:val="32"/>
          <w:szCs w:val="32"/>
        </w:rPr>
        <w:t>Phàm nói chuyện, nói trọng điểm. Chớ nói nhanh, chớ mơ hồ”</w:t>
      </w:r>
    </w:p>
    <w:p w14:paraId="40A7A41C" w14:textId="77777777" w:rsidR="00C21C08" w:rsidRDefault="00B94630" w:rsidP="005E2861">
      <w:pPr>
        <w:jc w:val="both"/>
        <w:rPr>
          <w:color w:val="auto"/>
          <w:sz w:val="32"/>
          <w:szCs w:val="32"/>
        </w:rPr>
      </w:pPr>
      <w:r w:rsidRPr="00B675CC">
        <w:rPr>
          <w:color w:val="auto"/>
          <w:sz w:val="32"/>
          <w:szCs w:val="32"/>
        </w:rPr>
        <w:t>Ở đây nói</w:t>
      </w:r>
      <w:r w:rsidR="007E7896" w:rsidRPr="00B675CC">
        <w:rPr>
          <w:color w:val="auto"/>
          <w:sz w:val="32"/>
          <w:szCs w:val="32"/>
        </w:rPr>
        <w:t>,</w:t>
      </w:r>
      <w:r w:rsidRPr="00B675CC">
        <w:rPr>
          <w:color w:val="auto"/>
          <w:sz w:val="32"/>
          <w:szCs w:val="32"/>
        </w:rPr>
        <w:t xml:space="preserve"> phải hiểu </w:t>
      </w:r>
      <w:r w:rsidR="007E7896" w:rsidRPr="00B675CC">
        <w:rPr>
          <w:color w:val="auto"/>
          <w:sz w:val="32"/>
          <w:szCs w:val="32"/>
        </w:rPr>
        <w:t xml:space="preserve">khi nói </w:t>
      </w:r>
      <w:r w:rsidR="0022769B" w:rsidRPr="00B675CC">
        <w:rPr>
          <w:color w:val="auto"/>
          <w:sz w:val="32"/>
          <w:szCs w:val="32"/>
        </w:rPr>
        <w:t>chuyện</w:t>
      </w:r>
      <w:r w:rsidR="0054650A">
        <w:rPr>
          <w:color w:val="auto"/>
          <w:sz w:val="32"/>
          <w:szCs w:val="32"/>
        </w:rPr>
        <w:t>,</w:t>
      </w:r>
      <w:r w:rsidR="0022769B" w:rsidRPr="00B675CC">
        <w:rPr>
          <w:color w:val="auto"/>
          <w:sz w:val="32"/>
          <w:szCs w:val="32"/>
        </w:rPr>
        <w:t xml:space="preserve"> </w:t>
      </w:r>
      <w:r w:rsidRPr="00B675CC">
        <w:rPr>
          <w:color w:val="auto"/>
          <w:sz w:val="32"/>
          <w:szCs w:val="32"/>
        </w:rPr>
        <w:t xml:space="preserve">âm thanh </w:t>
      </w:r>
      <w:r w:rsidR="00393C75" w:rsidRPr="00B675CC">
        <w:rPr>
          <w:color w:val="auto"/>
          <w:sz w:val="32"/>
          <w:szCs w:val="32"/>
        </w:rPr>
        <w:t xml:space="preserve">của từng chữ </w:t>
      </w:r>
      <w:r w:rsidRPr="00B675CC">
        <w:rPr>
          <w:color w:val="auto"/>
          <w:sz w:val="32"/>
          <w:szCs w:val="32"/>
        </w:rPr>
        <w:t xml:space="preserve">phải có lực, từng chữ từng chữ nói </w:t>
      </w:r>
      <w:r w:rsidR="00393C75" w:rsidRPr="00B675CC">
        <w:rPr>
          <w:color w:val="auto"/>
          <w:sz w:val="32"/>
          <w:szCs w:val="32"/>
        </w:rPr>
        <w:t xml:space="preserve">cho </w:t>
      </w:r>
      <w:r w:rsidRPr="00B675CC">
        <w:rPr>
          <w:color w:val="auto"/>
          <w:sz w:val="32"/>
          <w:szCs w:val="32"/>
        </w:rPr>
        <w:t>rõ ràng</w:t>
      </w:r>
      <w:r w:rsidR="002B6044" w:rsidRPr="00B675CC">
        <w:rPr>
          <w:color w:val="auto"/>
          <w:sz w:val="32"/>
          <w:szCs w:val="32"/>
        </w:rPr>
        <w:t xml:space="preserve"> rành mạ</w:t>
      </w:r>
      <w:r w:rsidR="00DB1C82" w:rsidRPr="00B675CC">
        <w:rPr>
          <w:color w:val="auto"/>
          <w:sz w:val="32"/>
          <w:szCs w:val="32"/>
        </w:rPr>
        <w:t>ch.</w:t>
      </w:r>
      <w:r w:rsidR="0037596A" w:rsidRPr="00B675CC">
        <w:rPr>
          <w:color w:val="auto"/>
          <w:sz w:val="32"/>
          <w:szCs w:val="32"/>
        </w:rPr>
        <w:t xml:space="preserve"> Mặc dù nói rõ ràng rành mạch nhưng m</w:t>
      </w:r>
      <w:r w:rsidR="00DB1C82" w:rsidRPr="00B675CC">
        <w:rPr>
          <w:color w:val="auto"/>
          <w:sz w:val="32"/>
          <w:szCs w:val="32"/>
        </w:rPr>
        <w:t xml:space="preserve">ỗi chữ nói ra </w:t>
      </w:r>
      <w:r w:rsidR="002B6044" w:rsidRPr="00B675CC">
        <w:rPr>
          <w:color w:val="auto"/>
          <w:sz w:val="32"/>
          <w:szCs w:val="32"/>
        </w:rPr>
        <w:t xml:space="preserve">cũng không cần phải </w:t>
      </w:r>
      <w:r w:rsidR="006A58A8" w:rsidRPr="00B675CC">
        <w:rPr>
          <w:color w:val="auto"/>
          <w:sz w:val="32"/>
          <w:szCs w:val="32"/>
        </w:rPr>
        <w:t>nặng</w:t>
      </w:r>
      <w:r w:rsidR="00505D04" w:rsidRPr="00B675CC">
        <w:rPr>
          <w:color w:val="auto"/>
          <w:sz w:val="32"/>
          <w:szCs w:val="32"/>
        </w:rPr>
        <w:t xml:space="preserve"> </w:t>
      </w:r>
      <w:r w:rsidR="006A58A8" w:rsidRPr="00B675CC">
        <w:rPr>
          <w:color w:val="auto"/>
          <w:sz w:val="32"/>
          <w:szCs w:val="32"/>
        </w:rPr>
        <w:t xml:space="preserve">như búa, </w:t>
      </w:r>
      <w:r w:rsidR="005604D0" w:rsidRPr="00B675CC">
        <w:rPr>
          <w:color w:val="auto"/>
          <w:sz w:val="32"/>
          <w:szCs w:val="32"/>
        </w:rPr>
        <w:t xml:space="preserve">người </w:t>
      </w:r>
      <w:r w:rsidR="006A58A8" w:rsidRPr="00B675CC">
        <w:rPr>
          <w:color w:val="auto"/>
          <w:sz w:val="32"/>
          <w:szCs w:val="32"/>
        </w:rPr>
        <w:t>nghe thấy cũng rất khó chịu</w:t>
      </w:r>
      <w:r w:rsidR="000476C1" w:rsidRPr="00B675CC">
        <w:rPr>
          <w:color w:val="auto"/>
          <w:sz w:val="32"/>
          <w:szCs w:val="32"/>
        </w:rPr>
        <w:t>. Cần hiểu</w:t>
      </w:r>
      <w:r w:rsidR="00AC0559" w:rsidRPr="00B675CC">
        <w:rPr>
          <w:color w:val="auto"/>
          <w:sz w:val="32"/>
          <w:szCs w:val="32"/>
        </w:rPr>
        <w:t>,</w:t>
      </w:r>
      <w:r w:rsidR="000476C1" w:rsidRPr="00B675CC">
        <w:rPr>
          <w:color w:val="auto"/>
          <w:sz w:val="32"/>
          <w:szCs w:val="32"/>
        </w:rPr>
        <w:t xml:space="preserve"> phải nói từng chữ </w:t>
      </w:r>
      <w:r w:rsidR="00C21C08">
        <w:rPr>
          <w:color w:val="auto"/>
          <w:sz w:val="32"/>
          <w:szCs w:val="32"/>
        </w:rPr>
        <w:t>một</w:t>
      </w:r>
      <w:r w:rsidR="00C21C08" w:rsidRPr="00B675CC">
        <w:rPr>
          <w:color w:val="auto"/>
          <w:sz w:val="32"/>
          <w:szCs w:val="32"/>
        </w:rPr>
        <w:t xml:space="preserve"> </w:t>
      </w:r>
      <w:r w:rsidR="000476C1" w:rsidRPr="00B675CC">
        <w:rPr>
          <w:color w:val="auto"/>
          <w:sz w:val="32"/>
          <w:szCs w:val="32"/>
        </w:rPr>
        <w:t>cách thoải mái,</w:t>
      </w:r>
      <w:r w:rsidR="00700903" w:rsidRPr="00B675CC">
        <w:rPr>
          <w:color w:val="auto"/>
          <w:sz w:val="32"/>
          <w:szCs w:val="32"/>
        </w:rPr>
        <w:t xml:space="preserve"> rấ</w:t>
      </w:r>
      <w:r w:rsidR="00302987" w:rsidRPr="00B675CC">
        <w:rPr>
          <w:color w:val="auto"/>
          <w:sz w:val="32"/>
          <w:szCs w:val="32"/>
        </w:rPr>
        <w:t xml:space="preserve">t thư thái, rất tự nhiên, người nghe cũng cảm thấy </w:t>
      </w:r>
      <w:r w:rsidR="00AC0559" w:rsidRPr="00B675CC">
        <w:rPr>
          <w:color w:val="auto"/>
          <w:sz w:val="32"/>
          <w:szCs w:val="32"/>
        </w:rPr>
        <w:t>dễ chịu</w:t>
      </w:r>
      <w:r w:rsidR="006D7933" w:rsidRPr="00B675CC">
        <w:rPr>
          <w:color w:val="auto"/>
          <w:sz w:val="32"/>
          <w:szCs w:val="32"/>
        </w:rPr>
        <w:t xml:space="preserve">. </w:t>
      </w:r>
      <w:r w:rsidR="0054650A">
        <w:rPr>
          <w:color w:val="auto"/>
          <w:sz w:val="32"/>
          <w:szCs w:val="32"/>
        </w:rPr>
        <w:t>T</w:t>
      </w:r>
      <w:r w:rsidR="006D7933" w:rsidRPr="00B675CC">
        <w:rPr>
          <w:color w:val="auto"/>
          <w:sz w:val="32"/>
          <w:szCs w:val="32"/>
        </w:rPr>
        <w:t xml:space="preserve">hông thường mọi người nói chuyện thường có </w:t>
      </w:r>
      <w:r w:rsidR="00C21C08">
        <w:rPr>
          <w:color w:val="auto"/>
          <w:sz w:val="32"/>
          <w:szCs w:val="32"/>
        </w:rPr>
        <w:t>hai</w:t>
      </w:r>
      <w:r w:rsidR="00C21C08" w:rsidRPr="00B675CC">
        <w:rPr>
          <w:color w:val="auto"/>
          <w:sz w:val="32"/>
          <w:szCs w:val="32"/>
        </w:rPr>
        <w:t xml:space="preserve"> </w:t>
      </w:r>
      <w:r w:rsidR="00F27A63" w:rsidRPr="00B675CC">
        <w:rPr>
          <w:color w:val="auto"/>
          <w:sz w:val="32"/>
          <w:szCs w:val="32"/>
        </w:rPr>
        <w:t>khuyết điể</w:t>
      </w:r>
      <w:r w:rsidR="00AC0559" w:rsidRPr="00B675CC">
        <w:rPr>
          <w:color w:val="auto"/>
          <w:sz w:val="32"/>
          <w:szCs w:val="32"/>
        </w:rPr>
        <w:t>m</w:t>
      </w:r>
      <w:r w:rsidR="00F27A63" w:rsidRPr="00B675CC">
        <w:rPr>
          <w:color w:val="auto"/>
          <w:sz w:val="32"/>
          <w:szCs w:val="32"/>
        </w:rPr>
        <w:t xml:space="preserve">, </w:t>
      </w:r>
      <w:r w:rsidR="00C21C08">
        <w:rPr>
          <w:color w:val="auto"/>
          <w:sz w:val="32"/>
          <w:szCs w:val="32"/>
        </w:rPr>
        <w:t>một</w:t>
      </w:r>
      <w:r w:rsidR="00C21C08" w:rsidRPr="00B675CC">
        <w:rPr>
          <w:color w:val="auto"/>
          <w:sz w:val="32"/>
          <w:szCs w:val="32"/>
        </w:rPr>
        <w:t xml:space="preserve"> </w:t>
      </w:r>
      <w:r w:rsidR="00F27A63" w:rsidRPr="00B675CC">
        <w:rPr>
          <w:color w:val="auto"/>
          <w:sz w:val="32"/>
          <w:szCs w:val="32"/>
        </w:rPr>
        <w:t>là “</w:t>
      </w:r>
      <w:r w:rsidR="0054650A">
        <w:rPr>
          <w:i/>
          <w:color w:val="auto"/>
          <w:sz w:val="32"/>
          <w:szCs w:val="32"/>
        </w:rPr>
        <w:t>n</w:t>
      </w:r>
      <w:r w:rsidR="00F27A63" w:rsidRPr="00B675CC">
        <w:rPr>
          <w:i/>
          <w:color w:val="auto"/>
          <w:sz w:val="32"/>
          <w:szCs w:val="32"/>
        </w:rPr>
        <w:t>ói nhanh</w:t>
      </w:r>
      <w:r w:rsidR="00F27A63" w:rsidRPr="00B675CC">
        <w:rPr>
          <w:color w:val="auto"/>
          <w:sz w:val="32"/>
          <w:szCs w:val="32"/>
        </w:rPr>
        <w:t>” tức là nói chuyện nói rất nhanh</w:t>
      </w:r>
      <w:r w:rsidR="003136E4" w:rsidRPr="00B675CC">
        <w:rPr>
          <w:color w:val="auto"/>
          <w:sz w:val="32"/>
          <w:szCs w:val="32"/>
        </w:rPr>
        <w:t xml:space="preserve">, </w:t>
      </w:r>
      <w:r w:rsidR="00BC1AB6" w:rsidRPr="00B675CC">
        <w:rPr>
          <w:color w:val="auto"/>
          <w:sz w:val="32"/>
          <w:szCs w:val="32"/>
        </w:rPr>
        <w:t xml:space="preserve">còn </w:t>
      </w:r>
      <w:r w:rsidR="00C21C08">
        <w:rPr>
          <w:color w:val="auto"/>
          <w:sz w:val="32"/>
          <w:szCs w:val="32"/>
        </w:rPr>
        <w:t>một</w:t>
      </w:r>
      <w:r w:rsidR="00C21C08" w:rsidRPr="00B675CC">
        <w:rPr>
          <w:color w:val="auto"/>
          <w:sz w:val="32"/>
          <w:szCs w:val="32"/>
        </w:rPr>
        <w:t xml:space="preserve"> </w:t>
      </w:r>
      <w:r w:rsidR="003136E4" w:rsidRPr="00B675CC">
        <w:rPr>
          <w:color w:val="auto"/>
          <w:sz w:val="32"/>
          <w:szCs w:val="32"/>
        </w:rPr>
        <w:t>cái là “</w:t>
      </w:r>
      <w:r w:rsidR="0054650A">
        <w:rPr>
          <w:i/>
          <w:color w:val="auto"/>
          <w:sz w:val="32"/>
          <w:szCs w:val="32"/>
        </w:rPr>
        <w:t>m</w:t>
      </w:r>
      <w:r w:rsidR="003136E4" w:rsidRPr="00B675CC">
        <w:rPr>
          <w:i/>
          <w:color w:val="auto"/>
          <w:sz w:val="32"/>
          <w:szCs w:val="32"/>
        </w:rPr>
        <w:t>ơ hồ</w:t>
      </w:r>
      <w:r w:rsidR="003136E4" w:rsidRPr="00B675CC">
        <w:rPr>
          <w:color w:val="auto"/>
          <w:sz w:val="32"/>
          <w:szCs w:val="32"/>
        </w:rPr>
        <w:t>”</w:t>
      </w:r>
      <w:r w:rsidR="00C21C08">
        <w:rPr>
          <w:color w:val="auto"/>
          <w:sz w:val="32"/>
          <w:szCs w:val="32"/>
        </w:rPr>
        <w:t>.</w:t>
      </w:r>
      <w:r w:rsidR="003136E4" w:rsidRPr="00B675CC">
        <w:rPr>
          <w:color w:val="auto"/>
          <w:sz w:val="32"/>
          <w:szCs w:val="32"/>
        </w:rPr>
        <w:t xml:space="preserve"> </w:t>
      </w:r>
      <w:r w:rsidR="00C21C08">
        <w:rPr>
          <w:color w:val="auto"/>
          <w:sz w:val="32"/>
          <w:szCs w:val="32"/>
        </w:rPr>
        <w:t>N</w:t>
      </w:r>
      <w:r w:rsidR="003136E4" w:rsidRPr="00B675CC">
        <w:rPr>
          <w:color w:val="auto"/>
          <w:sz w:val="32"/>
          <w:szCs w:val="32"/>
        </w:rPr>
        <w:t>ói chuyện mơ hồ không rõ ràng</w:t>
      </w:r>
      <w:r w:rsidR="006F79FD" w:rsidRPr="00B675CC">
        <w:rPr>
          <w:color w:val="auto"/>
          <w:sz w:val="32"/>
          <w:szCs w:val="32"/>
        </w:rPr>
        <w:t>, nghe không rõ họ đang nói cái gì</w:t>
      </w:r>
      <w:r w:rsidR="00373D13" w:rsidRPr="00B675CC">
        <w:rPr>
          <w:color w:val="auto"/>
          <w:sz w:val="32"/>
          <w:szCs w:val="32"/>
        </w:rPr>
        <w:t xml:space="preserve">. </w:t>
      </w:r>
    </w:p>
    <w:p w14:paraId="7A4F9AD6" w14:textId="77777777" w:rsidR="00B94630" w:rsidRPr="00B675CC" w:rsidRDefault="00373D13" w:rsidP="005E2861">
      <w:pPr>
        <w:jc w:val="both"/>
        <w:rPr>
          <w:color w:val="auto"/>
          <w:sz w:val="32"/>
          <w:szCs w:val="32"/>
        </w:rPr>
      </w:pPr>
      <w:r w:rsidRPr="00B675CC">
        <w:rPr>
          <w:color w:val="auto"/>
          <w:sz w:val="32"/>
          <w:szCs w:val="32"/>
        </w:rPr>
        <w:t>Trên cách thức nói chuyện</w:t>
      </w:r>
      <w:r w:rsidR="00784852" w:rsidRPr="00B675CC">
        <w:rPr>
          <w:color w:val="auto"/>
          <w:sz w:val="32"/>
          <w:szCs w:val="32"/>
        </w:rPr>
        <w:t xml:space="preserve"> đều cần phải lưu tâm chú ý những điểm này. Khi nói chuyện cần biết </w:t>
      </w:r>
      <w:r w:rsidR="00683437" w:rsidRPr="00B675CC">
        <w:rPr>
          <w:color w:val="auto"/>
          <w:sz w:val="32"/>
          <w:szCs w:val="32"/>
        </w:rPr>
        <w:t>nhanh chậm phải có mức độ. Trong những trường hợp không giống nhau</w:t>
      </w:r>
      <w:r w:rsidR="00227BCD">
        <w:rPr>
          <w:color w:val="auto"/>
          <w:sz w:val="32"/>
          <w:szCs w:val="32"/>
        </w:rPr>
        <w:t>,</w:t>
      </w:r>
      <w:r w:rsidR="0028507E" w:rsidRPr="00B675CC">
        <w:rPr>
          <w:color w:val="auto"/>
          <w:sz w:val="32"/>
          <w:szCs w:val="32"/>
        </w:rPr>
        <w:t xml:space="preserve"> thì tốc độ nói chuyện của bạn cũng phải điều chỉnh cho tương đối phù hợp</w:t>
      </w:r>
      <w:r w:rsidR="004C7C09" w:rsidRPr="00B675CC">
        <w:rPr>
          <w:color w:val="auto"/>
          <w:sz w:val="32"/>
          <w:szCs w:val="32"/>
        </w:rPr>
        <w:t xml:space="preserve">. Ví dụ khi </w:t>
      </w:r>
      <w:r w:rsidR="00BC1AB6" w:rsidRPr="00B675CC">
        <w:rPr>
          <w:color w:val="auto"/>
          <w:sz w:val="32"/>
          <w:szCs w:val="32"/>
        </w:rPr>
        <w:t>giảng bài</w:t>
      </w:r>
      <w:r w:rsidR="00066C01">
        <w:rPr>
          <w:color w:val="auto"/>
          <w:sz w:val="32"/>
          <w:szCs w:val="32"/>
        </w:rPr>
        <w:t>,</w:t>
      </w:r>
      <w:r w:rsidR="004C7C09" w:rsidRPr="00B675CC">
        <w:rPr>
          <w:color w:val="auto"/>
          <w:sz w:val="32"/>
          <w:szCs w:val="32"/>
        </w:rPr>
        <w:t xml:space="preserve"> đối diện với đông đảo thính chúng</w:t>
      </w:r>
      <w:r w:rsidR="00227BCD">
        <w:rPr>
          <w:color w:val="auto"/>
          <w:sz w:val="32"/>
          <w:szCs w:val="32"/>
        </w:rPr>
        <w:t>,</w:t>
      </w:r>
      <w:r w:rsidR="002956DC" w:rsidRPr="00B675CC">
        <w:rPr>
          <w:color w:val="auto"/>
          <w:sz w:val="32"/>
          <w:szCs w:val="32"/>
        </w:rPr>
        <w:t xml:space="preserve"> thì bạn </w:t>
      </w:r>
      <w:r w:rsidR="00AB24F6" w:rsidRPr="00B675CC">
        <w:rPr>
          <w:color w:val="auto"/>
          <w:sz w:val="32"/>
          <w:szCs w:val="32"/>
        </w:rPr>
        <w:t>giảng bài</w:t>
      </w:r>
      <w:r w:rsidR="002956DC" w:rsidRPr="00B675CC">
        <w:rPr>
          <w:color w:val="auto"/>
          <w:sz w:val="32"/>
          <w:szCs w:val="32"/>
        </w:rPr>
        <w:t xml:space="preserve"> không được nói quá nhanh, nói quá nhanh </w:t>
      </w:r>
      <w:r w:rsidR="0091661A" w:rsidRPr="00B675CC">
        <w:rPr>
          <w:color w:val="auto"/>
          <w:sz w:val="32"/>
          <w:szCs w:val="32"/>
        </w:rPr>
        <w:t xml:space="preserve">thì thính chúng </w:t>
      </w:r>
      <w:r w:rsidR="003055CF" w:rsidRPr="00B675CC">
        <w:rPr>
          <w:color w:val="auto"/>
          <w:sz w:val="32"/>
          <w:szCs w:val="32"/>
        </w:rPr>
        <w:t xml:space="preserve">bên </w:t>
      </w:r>
      <w:r w:rsidR="0091661A" w:rsidRPr="00B675CC">
        <w:rPr>
          <w:color w:val="auto"/>
          <w:sz w:val="32"/>
          <w:szCs w:val="32"/>
        </w:rPr>
        <w:t xml:space="preserve">dưới </w:t>
      </w:r>
      <w:r w:rsidR="003055CF" w:rsidRPr="00B675CC">
        <w:rPr>
          <w:color w:val="auto"/>
          <w:sz w:val="32"/>
          <w:szCs w:val="32"/>
        </w:rPr>
        <w:t>sẽ</w:t>
      </w:r>
      <w:r w:rsidR="0091661A" w:rsidRPr="00B675CC">
        <w:rPr>
          <w:color w:val="auto"/>
          <w:sz w:val="32"/>
          <w:szCs w:val="32"/>
        </w:rPr>
        <w:t xml:space="preserve"> nghe không rõ ràng. Khi nói chuyện riêng</w:t>
      </w:r>
      <w:r w:rsidR="00FE4301" w:rsidRPr="00B675CC">
        <w:rPr>
          <w:color w:val="auto"/>
          <w:sz w:val="32"/>
          <w:szCs w:val="32"/>
        </w:rPr>
        <w:t xml:space="preserve"> thì bạn không cầ</w:t>
      </w:r>
      <w:r w:rsidR="00F01B51" w:rsidRPr="00B675CC">
        <w:rPr>
          <w:color w:val="auto"/>
          <w:sz w:val="32"/>
          <w:szCs w:val="32"/>
        </w:rPr>
        <w:t>n nói quá nghiêm túc</w:t>
      </w:r>
      <w:r w:rsidR="00A451CE" w:rsidRPr="00B675CC">
        <w:rPr>
          <w:color w:val="auto"/>
          <w:sz w:val="32"/>
          <w:szCs w:val="32"/>
        </w:rPr>
        <w:t>, nói quá chậm</w:t>
      </w:r>
      <w:r w:rsidR="00066C01">
        <w:rPr>
          <w:color w:val="auto"/>
          <w:sz w:val="32"/>
          <w:szCs w:val="32"/>
        </w:rPr>
        <w:t>,</w:t>
      </w:r>
      <w:r w:rsidR="00F01B51" w:rsidRPr="00B675CC">
        <w:rPr>
          <w:color w:val="auto"/>
          <w:sz w:val="32"/>
          <w:szCs w:val="32"/>
        </w:rPr>
        <w:t xml:space="preserve"> như vậy </w:t>
      </w:r>
      <w:r w:rsidR="0078435A" w:rsidRPr="00B675CC">
        <w:rPr>
          <w:color w:val="auto"/>
          <w:sz w:val="32"/>
          <w:szCs w:val="32"/>
        </w:rPr>
        <w:t>sẽ ảnh hưởng đến cách thức giao lưu</w:t>
      </w:r>
      <w:r w:rsidR="0091661A" w:rsidRPr="00B675CC">
        <w:rPr>
          <w:color w:val="auto"/>
          <w:sz w:val="32"/>
          <w:szCs w:val="32"/>
        </w:rPr>
        <w:t xml:space="preserve"> </w:t>
      </w:r>
      <w:r w:rsidR="00A451CE" w:rsidRPr="00B675CC">
        <w:rPr>
          <w:color w:val="auto"/>
          <w:sz w:val="32"/>
          <w:szCs w:val="32"/>
        </w:rPr>
        <w:t xml:space="preserve">nói chuyện giữa </w:t>
      </w:r>
      <w:r w:rsidR="00A11E30" w:rsidRPr="00B675CC">
        <w:rPr>
          <w:color w:val="auto"/>
          <w:sz w:val="32"/>
          <w:szCs w:val="32"/>
        </w:rPr>
        <w:t>hai</w:t>
      </w:r>
      <w:r w:rsidR="00A451CE" w:rsidRPr="00B675CC">
        <w:rPr>
          <w:color w:val="auto"/>
          <w:sz w:val="32"/>
          <w:szCs w:val="32"/>
        </w:rPr>
        <w:t xml:space="preserve"> bên</w:t>
      </w:r>
      <w:r w:rsidR="003055CF" w:rsidRPr="00B675CC">
        <w:rPr>
          <w:color w:val="auto"/>
          <w:sz w:val="32"/>
          <w:szCs w:val="32"/>
        </w:rPr>
        <w:t>.</w:t>
      </w:r>
    </w:p>
    <w:p w14:paraId="5AF40DAF" w14:textId="77777777" w:rsidR="00227BCD" w:rsidRDefault="00A11E30" w:rsidP="005E2861">
      <w:pPr>
        <w:jc w:val="both"/>
        <w:rPr>
          <w:color w:val="auto"/>
          <w:sz w:val="32"/>
          <w:szCs w:val="32"/>
        </w:rPr>
      </w:pPr>
      <w:r w:rsidRPr="00B675CC">
        <w:rPr>
          <w:color w:val="auto"/>
          <w:sz w:val="32"/>
          <w:szCs w:val="32"/>
        </w:rPr>
        <w:t xml:space="preserve">Cho nên phải hiểu </w:t>
      </w:r>
      <w:r w:rsidR="007F7F67" w:rsidRPr="00B675CC">
        <w:rPr>
          <w:color w:val="auto"/>
          <w:sz w:val="32"/>
          <w:szCs w:val="32"/>
        </w:rPr>
        <w:t>khi nói chuyện cần có một sự</w:t>
      </w:r>
      <w:r w:rsidR="003870D0" w:rsidRPr="00B675CC">
        <w:rPr>
          <w:color w:val="auto"/>
          <w:sz w:val="32"/>
          <w:szCs w:val="32"/>
        </w:rPr>
        <w:t xml:space="preserve"> </w:t>
      </w:r>
      <w:r w:rsidRPr="00B675CC">
        <w:rPr>
          <w:color w:val="auto"/>
          <w:sz w:val="32"/>
          <w:szCs w:val="32"/>
        </w:rPr>
        <w:t xml:space="preserve">kết hợp </w:t>
      </w:r>
      <w:r w:rsidR="00783852" w:rsidRPr="00B675CC">
        <w:rPr>
          <w:color w:val="auto"/>
          <w:sz w:val="32"/>
          <w:szCs w:val="32"/>
        </w:rPr>
        <w:t>giữa cương và nhu</w:t>
      </w:r>
      <w:r w:rsidR="00066C01">
        <w:rPr>
          <w:color w:val="auto"/>
          <w:sz w:val="32"/>
          <w:szCs w:val="32"/>
        </w:rPr>
        <w:t xml:space="preserve"> với</w:t>
      </w:r>
      <w:r w:rsidR="009F27C4" w:rsidRPr="00B675CC">
        <w:rPr>
          <w:color w:val="auto"/>
          <w:sz w:val="32"/>
          <w:szCs w:val="32"/>
        </w:rPr>
        <w:t xml:space="preserve"> </w:t>
      </w:r>
      <w:r w:rsidR="00135E73" w:rsidRPr="00B675CC">
        <w:rPr>
          <w:color w:val="auto"/>
          <w:sz w:val="32"/>
          <w:szCs w:val="32"/>
          <w:lang w:val="vi-VN"/>
        </w:rPr>
        <w:t>khí chất</w:t>
      </w:r>
      <w:r w:rsidR="007D789A" w:rsidRPr="00B675CC">
        <w:rPr>
          <w:color w:val="auto"/>
          <w:sz w:val="32"/>
          <w:szCs w:val="32"/>
          <w:lang w:val="vi-VN"/>
        </w:rPr>
        <w:t xml:space="preserve"> </w:t>
      </w:r>
      <w:r w:rsidR="009F27C4" w:rsidRPr="00B675CC">
        <w:rPr>
          <w:color w:val="auto"/>
          <w:sz w:val="32"/>
          <w:szCs w:val="32"/>
        </w:rPr>
        <w:t>quang minh chính trực</w:t>
      </w:r>
      <w:r w:rsidR="00535CB7" w:rsidRPr="00B675CC">
        <w:rPr>
          <w:color w:val="auto"/>
          <w:sz w:val="32"/>
          <w:szCs w:val="32"/>
        </w:rPr>
        <w:t xml:space="preserve">. Nếu bạn </w:t>
      </w:r>
      <w:r w:rsidR="00AA79EA" w:rsidRPr="00B675CC">
        <w:rPr>
          <w:color w:val="auto"/>
          <w:sz w:val="32"/>
          <w:szCs w:val="32"/>
        </w:rPr>
        <w:t xml:space="preserve">chú ý </w:t>
      </w:r>
      <w:r w:rsidR="003870D0" w:rsidRPr="00B675CC">
        <w:rPr>
          <w:color w:val="auto"/>
          <w:sz w:val="32"/>
          <w:szCs w:val="32"/>
        </w:rPr>
        <w:t>điểm</w:t>
      </w:r>
      <w:r w:rsidR="00AA79EA" w:rsidRPr="00B675CC">
        <w:rPr>
          <w:color w:val="auto"/>
          <w:sz w:val="32"/>
          <w:szCs w:val="32"/>
        </w:rPr>
        <w:t xml:space="preserve"> này</w:t>
      </w:r>
      <w:r w:rsidR="009029C7" w:rsidRPr="00B675CC">
        <w:rPr>
          <w:color w:val="auto"/>
          <w:sz w:val="32"/>
          <w:szCs w:val="32"/>
        </w:rPr>
        <w:t>,</w:t>
      </w:r>
      <w:r w:rsidR="00066C01">
        <w:rPr>
          <w:color w:val="auto"/>
          <w:sz w:val="32"/>
          <w:szCs w:val="32"/>
        </w:rPr>
        <w:t xml:space="preserve"> người</w:t>
      </w:r>
      <w:r w:rsidR="00AA79EA" w:rsidRPr="00B675CC">
        <w:rPr>
          <w:color w:val="auto"/>
          <w:sz w:val="32"/>
          <w:szCs w:val="32"/>
        </w:rPr>
        <w:t xml:space="preserve"> </w:t>
      </w:r>
      <w:r w:rsidR="00135E73" w:rsidRPr="00B675CC">
        <w:rPr>
          <w:color w:val="auto"/>
          <w:sz w:val="32"/>
          <w:szCs w:val="32"/>
          <w:lang w:val="vi-VN"/>
        </w:rPr>
        <w:t>nói chuyện</w:t>
      </w:r>
      <w:r w:rsidR="00135E73" w:rsidRPr="00B675CC">
        <w:rPr>
          <w:color w:val="auto"/>
          <w:sz w:val="32"/>
          <w:szCs w:val="32"/>
        </w:rPr>
        <w:t xml:space="preserve"> </w:t>
      </w:r>
      <w:r w:rsidR="00135E73" w:rsidRPr="00B675CC">
        <w:rPr>
          <w:color w:val="auto"/>
          <w:sz w:val="32"/>
          <w:szCs w:val="32"/>
          <w:lang w:val="vi-VN"/>
        </w:rPr>
        <w:t xml:space="preserve">từ tốn </w:t>
      </w:r>
      <w:r w:rsidR="00AA79EA" w:rsidRPr="00B675CC">
        <w:rPr>
          <w:color w:val="auto"/>
          <w:sz w:val="32"/>
          <w:szCs w:val="32"/>
        </w:rPr>
        <w:t xml:space="preserve">thì </w:t>
      </w:r>
      <w:r w:rsidR="003870D0" w:rsidRPr="00B675CC">
        <w:rPr>
          <w:color w:val="auto"/>
          <w:sz w:val="32"/>
          <w:szCs w:val="32"/>
        </w:rPr>
        <w:t>thấy</w:t>
      </w:r>
      <w:r w:rsidR="00AA79EA" w:rsidRPr="00B675CC">
        <w:rPr>
          <w:color w:val="auto"/>
          <w:sz w:val="32"/>
          <w:szCs w:val="32"/>
        </w:rPr>
        <w:t xml:space="preserve"> </w:t>
      </w:r>
      <w:r w:rsidR="001A2682" w:rsidRPr="00B675CC">
        <w:rPr>
          <w:color w:val="auto"/>
          <w:sz w:val="32"/>
          <w:szCs w:val="32"/>
        </w:rPr>
        <w:t xml:space="preserve">được </w:t>
      </w:r>
      <w:r w:rsidR="003870D0" w:rsidRPr="00B675CC">
        <w:rPr>
          <w:color w:val="auto"/>
          <w:sz w:val="32"/>
          <w:szCs w:val="32"/>
        </w:rPr>
        <w:t xml:space="preserve">người này </w:t>
      </w:r>
      <w:r w:rsidR="00AA79EA" w:rsidRPr="00B675CC">
        <w:rPr>
          <w:color w:val="auto"/>
          <w:sz w:val="32"/>
          <w:szCs w:val="32"/>
        </w:rPr>
        <w:t>rất có</w:t>
      </w:r>
      <w:r w:rsidR="00AA070E" w:rsidRPr="00B675CC">
        <w:rPr>
          <w:color w:val="auto"/>
          <w:sz w:val="32"/>
          <w:szCs w:val="32"/>
        </w:rPr>
        <w:t xml:space="preserve"> khí chất ung dung</w:t>
      </w:r>
      <w:r w:rsidR="00E65668" w:rsidRPr="00B675CC">
        <w:rPr>
          <w:color w:val="auto"/>
          <w:sz w:val="32"/>
          <w:szCs w:val="32"/>
        </w:rPr>
        <w:t xml:space="preserve"> rộng</w:t>
      </w:r>
      <w:r w:rsidR="00AA070E" w:rsidRPr="00B675CC">
        <w:rPr>
          <w:color w:val="auto"/>
          <w:sz w:val="32"/>
          <w:szCs w:val="32"/>
        </w:rPr>
        <w:t xml:space="preserve"> lượng</w:t>
      </w:r>
      <w:r w:rsidR="009029C7" w:rsidRPr="00B675CC">
        <w:rPr>
          <w:color w:val="auto"/>
          <w:sz w:val="32"/>
          <w:szCs w:val="32"/>
        </w:rPr>
        <w:t>.</w:t>
      </w:r>
      <w:r w:rsidR="00C91A05" w:rsidRPr="00B675CC">
        <w:rPr>
          <w:color w:val="auto"/>
          <w:sz w:val="32"/>
          <w:szCs w:val="32"/>
        </w:rPr>
        <w:t xml:space="preserve"> Ở đây cũng phải đặc biệt nhắc đến việc niệm Phật</w:t>
      </w:r>
      <w:r w:rsidR="00227BCD">
        <w:rPr>
          <w:color w:val="auto"/>
          <w:sz w:val="32"/>
          <w:szCs w:val="32"/>
        </w:rPr>
        <w:t>,</w:t>
      </w:r>
      <w:r w:rsidR="00C91A05" w:rsidRPr="00B675CC">
        <w:rPr>
          <w:color w:val="auto"/>
          <w:sz w:val="32"/>
          <w:szCs w:val="32"/>
        </w:rPr>
        <w:t xml:space="preserve"> </w:t>
      </w:r>
      <w:r w:rsidR="00227BCD">
        <w:rPr>
          <w:color w:val="auto"/>
          <w:sz w:val="32"/>
          <w:szCs w:val="32"/>
        </w:rPr>
        <w:t>k</w:t>
      </w:r>
      <w:r w:rsidR="009029C7" w:rsidRPr="00B675CC">
        <w:rPr>
          <w:color w:val="auto"/>
          <w:sz w:val="32"/>
          <w:szCs w:val="32"/>
        </w:rPr>
        <w:t xml:space="preserve">hi </w:t>
      </w:r>
      <w:r w:rsidR="000F6D1A" w:rsidRPr="00B675CC">
        <w:rPr>
          <w:color w:val="auto"/>
          <w:sz w:val="32"/>
          <w:szCs w:val="32"/>
        </w:rPr>
        <w:t>niệm Phật cũng phải niệm từng chữ</w:t>
      </w:r>
      <w:r w:rsidR="00227BCD">
        <w:rPr>
          <w:color w:val="auto"/>
          <w:sz w:val="32"/>
          <w:szCs w:val="32"/>
        </w:rPr>
        <w:t>,</w:t>
      </w:r>
      <w:r w:rsidR="000F6D1A" w:rsidRPr="00B675CC">
        <w:rPr>
          <w:color w:val="auto"/>
          <w:sz w:val="32"/>
          <w:szCs w:val="32"/>
        </w:rPr>
        <w:t xml:space="preserve"> từng chữ rõ ràng. Trong miệng niệm A Di Đà Phật</w:t>
      </w:r>
      <w:r w:rsidR="00625130" w:rsidRPr="00B675CC">
        <w:rPr>
          <w:color w:val="auto"/>
          <w:sz w:val="32"/>
          <w:szCs w:val="32"/>
        </w:rPr>
        <w:t>, miệng niệm ra thì tai cũng phải nghe rõ ràng</w:t>
      </w:r>
      <w:r w:rsidR="00227BCD">
        <w:rPr>
          <w:color w:val="auto"/>
          <w:sz w:val="32"/>
          <w:szCs w:val="32"/>
        </w:rPr>
        <w:t>.</w:t>
      </w:r>
      <w:r w:rsidR="00DE503E" w:rsidRPr="00B675CC">
        <w:rPr>
          <w:color w:val="auto"/>
          <w:sz w:val="32"/>
          <w:szCs w:val="32"/>
        </w:rPr>
        <w:t xml:space="preserve"> Phật hiệu nghe từ tai </w:t>
      </w:r>
      <w:r w:rsidR="00545CEE" w:rsidRPr="00B675CC">
        <w:rPr>
          <w:color w:val="auto"/>
          <w:sz w:val="32"/>
          <w:szCs w:val="32"/>
        </w:rPr>
        <w:t>đi</w:t>
      </w:r>
      <w:r w:rsidR="005715E4" w:rsidRPr="00B675CC">
        <w:rPr>
          <w:color w:val="auto"/>
          <w:sz w:val="32"/>
          <w:szCs w:val="32"/>
        </w:rPr>
        <w:t xml:space="preserve"> vào trong tâm mình, khắn</w:t>
      </w:r>
      <w:r w:rsidR="00E30366" w:rsidRPr="00B675CC">
        <w:rPr>
          <w:color w:val="auto"/>
          <w:sz w:val="32"/>
          <w:szCs w:val="32"/>
        </w:rPr>
        <w:t>g</w:t>
      </w:r>
      <w:r w:rsidR="005715E4" w:rsidRPr="00B675CC">
        <w:rPr>
          <w:color w:val="auto"/>
          <w:sz w:val="32"/>
          <w:szCs w:val="32"/>
        </w:rPr>
        <w:t xml:space="preserve"> khít như vậy</w:t>
      </w:r>
      <w:r w:rsidR="00227BCD">
        <w:rPr>
          <w:color w:val="auto"/>
          <w:sz w:val="32"/>
          <w:szCs w:val="32"/>
        </w:rPr>
        <w:t>.</w:t>
      </w:r>
      <w:r w:rsidR="005715E4" w:rsidRPr="00B675CC">
        <w:rPr>
          <w:color w:val="auto"/>
          <w:sz w:val="32"/>
          <w:szCs w:val="32"/>
        </w:rPr>
        <w:t xml:space="preserve"> </w:t>
      </w:r>
      <w:r w:rsidR="00227BCD">
        <w:rPr>
          <w:color w:val="auto"/>
          <w:sz w:val="32"/>
          <w:szCs w:val="32"/>
        </w:rPr>
        <w:t>N</w:t>
      </w:r>
      <w:r w:rsidR="005715E4" w:rsidRPr="00B675CC">
        <w:rPr>
          <w:color w:val="auto"/>
          <w:sz w:val="32"/>
          <w:szCs w:val="32"/>
        </w:rPr>
        <w:t>iệm cho tốt từng tiếng Phật hiệu</w:t>
      </w:r>
      <w:r w:rsidR="00873EC2" w:rsidRPr="00B675CC">
        <w:rPr>
          <w:color w:val="auto"/>
          <w:sz w:val="32"/>
          <w:szCs w:val="32"/>
        </w:rPr>
        <w:t>, không được niệm lướt qua trên miệng</w:t>
      </w:r>
      <w:r w:rsidR="00225B47" w:rsidRPr="00B675CC">
        <w:rPr>
          <w:color w:val="auto"/>
          <w:sz w:val="32"/>
          <w:szCs w:val="32"/>
        </w:rPr>
        <w:t>, niệm lướt qua trên miệng thì tâm bạn không tập trung, đương nhiên sẽ không có hiệu quả</w:t>
      </w:r>
      <w:r w:rsidR="00443D77" w:rsidRPr="00B675CC">
        <w:rPr>
          <w:color w:val="auto"/>
          <w:sz w:val="32"/>
          <w:szCs w:val="32"/>
        </w:rPr>
        <w:t xml:space="preserve">. </w:t>
      </w:r>
    </w:p>
    <w:p w14:paraId="5FBDDBD9" w14:textId="77777777" w:rsidR="00A11E30" w:rsidRPr="00B675CC" w:rsidRDefault="00443D77" w:rsidP="005E2861">
      <w:pPr>
        <w:jc w:val="both"/>
        <w:rPr>
          <w:color w:val="auto"/>
          <w:sz w:val="32"/>
          <w:szCs w:val="32"/>
        </w:rPr>
      </w:pPr>
      <w:r w:rsidRPr="00B675CC">
        <w:rPr>
          <w:color w:val="auto"/>
          <w:sz w:val="32"/>
          <w:szCs w:val="32"/>
        </w:rPr>
        <w:t>Cho nên pháp môn niệm Phậ</w:t>
      </w:r>
      <w:r w:rsidR="00545CEE" w:rsidRPr="00B675CC">
        <w:rPr>
          <w:color w:val="auto"/>
          <w:sz w:val="32"/>
          <w:szCs w:val="32"/>
        </w:rPr>
        <w:t>t</w:t>
      </w:r>
      <w:r w:rsidR="00066C01">
        <w:rPr>
          <w:color w:val="auto"/>
          <w:sz w:val="32"/>
          <w:szCs w:val="32"/>
        </w:rPr>
        <w:t xml:space="preserve"> mà</w:t>
      </w:r>
      <w:r w:rsidRPr="00B675CC">
        <w:rPr>
          <w:color w:val="auto"/>
          <w:sz w:val="32"/>
          <w:szCs w:val="32"/>
        </w:rPr>
        <w:t xml:space="preserve"> chúng ta tu </w:t>
      </w:r>
      <w:r w:rsidR="00A5509E" w:rsidRPr="00B675CC">
        <w:rPr>
          <w:color w:val="auto"/>
          <w:sz w:val="32"/>
          <w:szCs w:val="32"/>
        </w:rPr>
        <w:t xml:space="preserve">là </w:t>
      </w:r>
      <w:r w:rsidRPr="00B675CC">
        <w:rPr>
          <w:color w:val="auto"/>
          <w:sz w:val="32"/>
          <w:szCs w:val="32"/>
        </w:rPr>
        <w:t>trì danh niệm Phật</w:t>
      </w:r>
      <w:r w:rsidR="00066C01">
        <w:rPr>
          <w:color w:val="auto"/>
          <w:sz w:val="32"/>
          <w:szCs w:val="32"/>
        </w:rPr>
        <w:t>,</w:t>
      </w:r>
      <w:r w:rsidRPr="00B675CC">
        <w:rPr>
          <w:color w:val="auto"/>
          <w:sz w:val="32"/>
          <w:szCs w:val="32"/>
        </w:rPr>
        <w:t xml:space="preserve"> phải hiểu được đạo lý </w:t>
      </w:r>
      <w:r w:rsidR="00227BCD">
        <w:rPr>
          <w:color w:val="auto"/>
          <w:sz w:val="32"/>
          <w:szCs w:val="32"/>
        </w:rPr>
        <w:t>“</w:t>
      </w:r>
      <w:r w:rsidR="00066C01" w:rsidRPr="00066C01">
        <w:rPr>
          <w:i/>
          <w:color w:val="auto"/>
          <w:sz w:val="32"/>
          <w:szCs w:val="32"/>
        </w:rPr>
        <w:t>m</w:t>
      </w:r>
      <w:r w:rsidRPr="00066C01">
        <w:rPr>
          <w:i/>
          <w:color w:val="auto"/>
          <w:sz w:val="32"/>
          <w:szCs w:val="32"/>
        </w:rPr>
        <w:t>iệng niệm tâm nghe</w:t>
      </w:r>
      <w:r w:rsidR="00227BCD">
        <w:rPr>
          <w:color w:val="auto"/>
          <w:sz w:val="32"/>
          <w:szCs w:val="32"/>
        </w:rPr>
        <w:t>”</w:t>
      </w:r>
      <w:r w:rsidR="0017139E" w:rsidRPr="00B675CC">
        <w:rPr>
          <w:color w:val="auto"/>
          <w:sz w:val="32"/>
          <w:szCs w:val="32"/>
        </w:rPr>
        <w:t>. Đây là cách niệm Phật mà lão cư sĩ Hạ Liên Cư khuyên</w:t>
      </w:r>
      <w:r w:rsidR="00545CEE" w:rsidRPr="00B675CC">
        <w:rPr>
          <w:color w:val="auto"/>
          <w:sz w:val="32"/>
          <w:szCs w:val="32"/>
        </w:rPr>
        <w:t xml:space="preserve"> dạy </w:t>
      </w:r>
      <w:r w:rsidR="0017139E" w:rsidRPr="00B675CC">
        <w:rPr>
          <w:color w:val="auto"/>
          <w:sz w:val="32"/>
          <w:szCs w:val="32"/>
        </w:rPr>
        <w:t>chúng ta</w:t>
      </w:r>
      <w:r w:rsidR="0030668B" w:rsidRPr="00B675CC">
        <w:rPr>
          <w:color w:val="auto"/>
          <w:sz w:val="32"/>
          <w:szCs w:val="32"/>
        </w:rPr>
        <w:t>. Miệng niệm ra tiế</w:t>
      </w:r>
      <w:r w:rsidR="00AC083A" w:rsidRPr="00B675CC">
        <w:rPr>
          <w:color w:val="auto"/>
          <w:sz w:val="32"/>
          <w:szCs w:val="32"/>
        </w:rPr>
        <w:t>ng</w:t>
      </w:r>
      <w:r w:rsidR="0030668B" w:rsidRPr="00B675CC">
        <w:rPr>
          <w:color w:val="auto"/>
          <w:sz w:val="32"/>
          <w:szCs w:val="32"/>
        </w:rPr>
        <w:t xml:space="preserve">, có thể nhỏ tiếng </w:t>
      </w:r>
      <w:r w:rsidR="00227BCD">
        <w:rPr>
          <w:color w:val="auto"/>
          <w:sz w:val="32"/>
          <w:szCs w:val="32"/>
        </w:rPr>
        <w:t>một</w:t>
      </w:r>
      <w:r w:rsidR="00227BCD" w:rsidRPr="00B675CC">
        <w:rPr>
          <w:color w:val="auto"/>
          <w:sz w:val="32"/>
          <w:szCs w:val="32"/>
        </w:rPr>
        <w:t xml:space="preserve"> </w:t>
      </w:r>
      <w:r w:rsidR="0030668B" w:rsidRPr="00B675CC">
        <w:rPr>
          <w:color w:val="auto"/>
          <w:sz w:val="32"/>
          <w:szCs w:val="32"/>
        </w:rPr>
        <w:t xml:space="preserve">chút nhưng phải niệm rõ ràng rành </w:t>
      </w:r>
      <w:r w:rsidR="00E30366" w:rsidRPr="00B675CC">
        <w:rPr>
          <w:color w:val="auto"/>
          <w:sz w:val="32"/>
          <w:szCs w:val="32"/>
        </w:rPr>
        <w:t>mạch</w:t>
      </w:r>
      <w:r w:rsidR="00066C01">
        <w:rPr>
          <w:color w:val="auto"/>
          <w:sz w:val="32"/>
          <w:szCs w:val="32"/>
        </w:rPr>
        <w:t>,</w:t>
      </w:r>
      <w:r w:rsidR="00E30366" w:rsidRPr="00B675CC">
        <w:rPr>
          <w:color w:val="auto"/>
          <w:sz w:val="32"/>
          <w:szCs w:val="32"/>
        </w:rPr>
        <w:t xml:space="preserve"> </w:t>
      </w:r>
      <w:r w:rsidR="006C5765" w:rsidRPr="00B675CC">
        <w:rPr>
          <w:color w:val="auto"/>
          <w:sz w:val="32"/>
          <w:szCs w:val="32"/>
        </w:rPr>
        <w:t xml:space="preserve">sau đó dùng tâm để nghe, </w:t>
      </w:r>
      <w:r w:rsidR="00746441" w:rsidRPr="00B675CC">
        <w:rPr>
          <w:color w:val="auto"/>
          <w:sz w:val="32"/>
          <w:szCs w:val="32"/>
        </w:rPr>
        <w:t xml:space="preserve">dùng </w:t>
      </w:r>
      <w:r w:rsidR="00066C01">
        <w:rPr>
          <w:color w:val="auto"/>
          <w:sz w:val="32"/>
          <w:szCs w:val="32"/>
        </w:rPr>
        <w:t>tâm</w:t>
      </w:r>
      <w:r w:rsidR="00746441" w:rsidRPr="00B675CC">
        <w:rPr>
          <w:color w:val="auto"/>
          <w:sz w:val="32"/>
          <w:szCs w:val="32"/>
        </w:rPr>
        <w:t xml:space="preserve"> nghe thì tai sẽ được thu nhiếp</w:t>
      </w:r>
      <w:r w:rsidR="0032510B" w:rsidRPr="00B675CC">
        <w:rPr>
          <w:color w:val="auto"/>
          <w:sz w:val="32"/>
          <w:szCs w:val="32"/>
        </w:rPr>
        <w:t>. B</w:t>
      </w:r>
      <w:r w:rsidR="006C5765" w:rsidRPr="00B675CC">
        <w:rPr>
          <w:color w:val="auto"/>
          <w:sz w:val="32"/>
          <w:szCs w:val="32"/>
        </w:rPr>
        <w:t>ạn dùng tâm để nghe thì tâm cũng được thu nhiếp</w:t>
      </w:r>
      <w:r w:rsidR="006449EB" w:rsidRPr="00B675CC">
        <w:rPr>
          <w:color w:val="auto"/>
          <w:sz w:val="32"/>
          <w:szCs w:val="32"/>
        </w:rPr>
        <w:t xml:space="preserve">, miệng cũng thu nhiếp. </w:t>
      </w:r>
      <w:r w:rsidR="00FB49C7" w:rsidRPr="00B675CC">
        <w:rPr>
          <w:color w:val="auto"/>
          <w:sz w:val="32"/>
          <w:szCs w:val="32"/>
        </w:rPr>
        <w:t>B</w:t>
      </w:r>
      <w:r w:rsidR="00690C2C" w:rsidRPr="00B675CC">
        <w:rPr>
          <w:color w:val="auto"/>
          <w:sz w:val="32"/>
          <w:szCs w:val="32"/>
        </w:rPr>
        <w:t>a căn t</w:t>
      </w:r>
      <w:r w:rsidR="006449EB" w:rsidRPr="00B675CC">
        <w:rPr>
          <w:color w:val="auto"/>
          <w:sz w:val="32"/>
          <w:szCs w:val="32"/>
        </w:rPr>
        <w:t xml:space="preserve">âm, miệng, tai </w:t>
      </w:r>
      <w:r w:rsidR="00690C2C" w:rsidRPr="00B675CC">
        <w:rPr>
          <w:color w:val="auto"/>
          <w:sz w:val="32"/>
          <w:szCs w:val="32"/>
        </w:rPr>
        <w:t xml:space="preserve">được thu nhiếp thì </w:t>
      </w:r>
      <w:r w:rsidR="00227BCD">
        <w:rPr>
          <w:color w:val="auto"/>
          <w:sz w:val="32"/>
          <w:szCs w:val="32"/>
        </w:rPr>
        <w:t>sáu</w:t>
      </w:r>
      <w:r w:rsidR="00227BCD" w:rsidRPr="00B675CC">
        <w:rPr>
          <w:color w:val="auto"/>
          <w:sz w:val="32"/>
          <w:szCs w:val="32"/>
        </w:rPr>
        <w:t xml:space="preserve"> </w:t>
      </w:r>
      <w:r w:rsidR="00690C2C" w:rsidRPr="00B675CC">
        <w:rPr>
          <w:color w:val="auto"/>
          <w:sz w:val="32"/>
          <w:szCs w:val="32"/>
        </w:rPr>
        <w:t>căn cũng có thể được thu nhiếp</w:t>
      </w:r>
      <w:r w:rsidR="00FB49C7" w:rsidRPr="00B675CC">
        <w:rPr>
          <w:color w:val="auto"/>
          <w:sz w:val="32"/>
          <w:szCs w:val="32"/>
        </w:rPr>
        <w:t>. Đ</w:t>
      </w:r>
      <w:r w:rsidR="007634F3" w:rsidRPr="00B675CC">
        <w:rPr>
          <w:color w:val="auto"/>
          <w:sz w:val="32"/>
          <w:szCs w:val="32"/>
        </w:rPr>
        <w:t>ây gọi là “</w:t>
      </w:r>
      <w:r w:rsidR="00066C01">
        <w:rPr>
          <w:i/>
          <w:color w:val="auto"/>
          <w:sz w:val="32"/>
          <w:szCs w:val="32"/>
        </w:rPr>
        <w:t>t</w:t>
      </w:r>
      <w:r w:rsidR="00955CE4" w:rsidRPr="00066C01">
        <w:rPr>
          <w:i/>
          <w:color w:val="auto"/>
          <w:sz w:val="32"/>
          <w:szCs w:val="32"/>
        </w:rPr>
        <w:t>hu</w:t>
      </w:r>
      <w:r w:rsidR="007634F3" w:rsidRPr="00066C01">
        <w:rPr>
          <w:i/>
          <w:color w:val="auto"/>
          <w:sz w:val="32"/>
          <w:szCs w:val="32"/>
        </w:rPr>
        <w:t xml:space="preserve"> nhiếp </w:t>
      </w:r>
      <w:r w:rsidR="00955CE4" w:rsidRPr="00066C01">
        <w:rPr>
          <w:i/>
          <w:color w:val="auto"/>
          <w:sz w:val="32"/>
          <w:szCs w:val="32"/>
        </w:rPr>
        <w:t>sáu</w:t>
      </w:r>
      <w:r w:rsidR="007634F3" w:rsidRPr="00066C01">
        <w:rPr>
          <w:i/>
          <w:color w:val="auto"/>
          <w:sz w:val="32"/>
          <w:szCs w:val="32"/>
        </w:rPr>
        <w:t xml:space="preserve"> căn, tịnh niệm tương tục</w:t>
      </w:r>
      <w:r w:rsidR="007634F3" w:rsidRPr="00B675CC">
        <w:rPr>
          <w:color w:val="auto"/>
          <w:sz w:val="32"/>
          <w:szCs w:val="32"/>
        </w:rPr>
        <w:t>”. Niệm Phật như vậy thì sẽ dễ đắc lự</w:t>
      </w:r>
      <w:r w:rsidR="00955CE4" w:rsidRPr="00B675CC">
        <w:rPr>
          <w:color w:val="auto"/>
          <w:sz w:val="32"/>
          <w:szCs w:val="32"/>
        </w:rPr>
        <w:t>c. X</w:t>
      </w:r>
      <w:r w:rsidR="007634F3" w:rsidRPr="00B675CC">
        <w:rPr>
          <w:color w:val="auto"/>
          <w:sz w:val="32"/>
          <w:szCs w:val="32"/>
        </w:rPr>
        <w:t>in xem câu tiếp theo:</w:t>
      </w:r>
    </w:p>
    <w:p w14:paraId="11A7F58B" w14:textId="77777777" w:rsidR="007634F3" w:rsidRPr="00B675CC" w:rsidRDefault="00D064C7" w:rsidP="00B675CC">
      <w:pPr>
        <w:jc w:val="center"/>
        <w:rPr>
          <w:b/>
          <w:i/>
          <w:color w:val="auto"/>
          <w:sz w:val="32"/>
          <w:szCs w:val="32"/>
        </w:rPr>
      </w:pPr>
      <w:r w:rsidRPr="00B675CC">
        <w:rPr>
          <w:b/>
          <w:i/>
          <w:color w:val="auto"/>
          <w:sz w:val="32"/>
          <w:szCs w:val="32"/>
        </w:rPr>
        <w:t>“Kia nói phải, đây nói quấy</w:t>
      </w:r>
      <w:r w:rsidR="00DD68E0" w:rsidRPr="00B675CC">
        <w:rPr>
          <w:b/>
          <w:i/>
          <w:color w:val="auto"/>
          <w:sz w:val="32"/>
          <w:szCs w:val="32"/>
        </w:rPr>
        <w:t>. Không liên quan, chớ để ý”</w:t>
      </w:r>
    </w:p>
    <w:p w14:paraId="73838393" w14:textId="77777777" w:rsidR="00FB49C7" w:rsidRPr="00B675CC" w:rsidRDefault="00921ADB" w:rsidP="005E2861">
      <w:pPr>
        <w:jc w:val="both"/>
        <w:rPr>
          <w:color w:val="auto"/>
          <w:sz w:val="32"/>
          <w:szCs w:val="32"/>
        </w:rPr>
      </w:pPr>
      <w:r w:rsidRPr="00B675CC">
        <w:rPr>
          <w:color w:val="auto"/>
          <w:sz w:val="32"/>
          <w:szCs w:val="32"/>
        </w:rPr>
        <w:t xml:space="preserve">Ở đây </w:t>
      </w:r>
      <w:r w:rsidR="0027521E">
        <w:rPr>
          <w:color w:val="auto"/>
          <w:sz w:val="32"/>
          <w:szCs w:val="32"/>
        </w:rPr>
        <w:t>là</w:t>
      </w:r>
      <w:r w:rsidRPr="00B675CC">
        <w:rPr>
          <w:color w:val="auto"/>
          <w:sz w:val="32"/>
          <w:szCs w:val="32"/>
        </w:rPr>
        <w:t xml:space="preserve"> nói chuyện tốt xấu của người</w:t>
      </w:r>
      <w:r w:rsidR="00E30366" w:rsidRPr="00B675CC">
        <w:rPr>
          <w:color w:val="auto"/>
          <w:sz w:val="32"/>
          <w:szCs w:val="32"/>
        </w:rPr>
        <w:t>,</w:t>
      </w:r>
      <w:r w:rsidRPr="00B675CC">
        <w:rPr>
          <w:color w:val="auto"/>
          <w:sz w:val="32"/>
          <w:szCs w:val="32"/>
        </w:rPr>
        <w:t xml:space="preserve"> chính là</w:t>
      </w:r>
      <w:r w:rsidR="0027521E">
        <w:rPr>
          <w:color w:val="auto"/>
          <w:sz w:val="32"/>
          <w:szCs w:val="32"/>
        </w:rPr>
        <w:t xml:space="preserve"> nói</w:t>
      </w:r>
      <w:r w:rsidRPr="00B675CC">
        <w:rPr>
          <w:color w:val="auto"/>
          <w:sz w:val="32"/>
          <w:szCs w:val="32"/>
        </w:rPr>
        <w:t xml:space="preserve"> thị phi. Họ nói tốt, bạn nói xấu, họ Trương tốt, họ </w:t>
      </w:r>
      <w:r w:rsidR="003B5A5C" w:rsidRPr="00B675CC">
        <w:rPr>
          <w:color w:val="auto"/>
          <w:sz w:val="32"/>
          <w:szCs w:val="32"/>
        </w:rPr>
        <w:t>Lý xấu. Đó đều thuộc về chuyện thị phi. Phải hiểu nhất định không được nói chuyện thị phi</w:t>
      </w:r>
      <w:r w:rsidR="002046EE" w:rsidRPr="00B675CC">
        <w:rPr>
          <w:color w:val="auto"/>
          <w:sz w:val="32"/>
          <w:szCs w:val="32"/>
        </w:rPr>
        <w:t>. Cho dù bạn thấy người ta làm sai</w:t>
      </w:r>
      <w:r w:rsidR="00205411" w:rsidRPr="00B675CC">
        <w:rPr>
          <w:color w:val="auto"/>
          <w:sz w:val="32"/>
          <w:szCs w:val="32"/>
        </w:rPr>
        <w:t xml:space="preserve">, nếu không phải nơi thích hợp thì chúng ta không </w:t>
      </w:r>
      <w:r w:rsidR="006B61E0" w:rsidRPr="00B675CC">
        <w:rPr>
          <w:color w:val="auto"/>
          <w:sz w:val="32"/>
          <w:szCs w:val="32"/>
        </w:rPr>
        <w:t>nên</w:t>
      </w:r>
      <w:r w:rsidR="00205411" w:rsidRPr="00B675CC">
        <w:rPr>
          <w:color w:val="auto"/>
          <w:sz w:val="32"/>
          <w:szCs w:val="32"/>
        </w:rPr>
        <w:t xml:space="preserve"> </w:t>
      </w:r>
      <w:r w:rsidR="00B3249E" w:rsidRPr="00B675CC">
        <w:rPr>
          <w:color w:val="auto"/>
          <w:sz w:val="32"/>
          <w:szCs w:val="32"/>
        </w:rPr>
        <w:t xml:space="preserve">tùy tiện </w:t>
      </w:r>
      <w:r w:rsidR="00205411" w:rsidRPr="00B675CC">
        <w:rPr>
          <w:color w:val="auto"/>
          <w:sz w:val="32"/>
          <w:szCs w:val="32"/>
        </w:rPr>
        <w:t xml:space="preserve">nói </w:t>
      </w:r>
      <w:r w:rsidR="00B3249E" w:rsidRPr="00B675CC">
        <w:rPr>
          <w:color w:val="auto"/>
          <w:sz w:val="32"/>
          <w:szCs w:val="32"/>
        </w:rPr>
        <w:t>ra.</w:t>
      </w:r>
      <w:r w:rsidR="00BE66F6" w:rsidRPr="00B675CC">
        <w:rPr>
          <w:color w:val="auto"/>
          <w:sz w:val="32"/>
          <w:szCs w:val="32"/>
        </w:rPr>
        <w:t xml:space="preserve"> Những việc không liên quan đến mình thì đừng quan tâm</w:t>
      </w:r>
      <w:r w:rsidR="001B2ACE" w:rsidRPr="00B675CC">
        <w:rPr>
          <w:color w:val="auto"/>
          <w:sz w:val="32"/>
          <w:szCs w:val="32"/>
        </w:rPr>
        <w:t>, đừng nên nhiều chuyện, trong tâm thanh tịnh không có việc gì thì vui vẻ biết bao tự tại biết bao</w:t>
      </w:r>
      <w:r w:rsidR="0060190A" w:rsidRPr="00B675CC">
        <w:rPr>
          <w:color w:val="auto"/>
          <w:sz w:val="32"/>
          <w:szCs w:val="32"/>
        </w:rPr>
        <w:t>. Hà tất phải đem những chuyện thị phi nhân ngã chất chứa vào trong tâm mình</w:t>
      </w:r>
      <w:r w:rsidR="0027194F" w:rsidRPr="00B675CC">
        <w:rPr>
          <w:color w:val="auto"/>
          <w:sz w:val="32"/>
          <w:szCs w:val="32"/>
        </w:rPr>
        <w:t xml:space="preserve"> khiến bản thân không được thanh tịnh</w:t>
      </w:r>
      <w:r w:rsidR="008B287D" w:rsidRPr="00B675CC">
        <w:rPr>
          <w:color w:val="auto"/>
          <w:sz w:val="32"/>
          <w:szCs w:val="32"/>
        </w:rPr>
        <w:t>.</w:t>
      </w:r>
      <w:r w:rsidR="0027194F" w:rsidRPr="00B675CC">
        <w:rPr>
          <w:color w:val="auto"/>
          <w:sz w:val="32"/>
          <w:szCs w:val="32"/>
        </w:rPr>
        <w:t xml:space="preserve"> Hơn nữa chúng ta đi nói </w:t>
      </w:r>
      <w:r w:rsidR="00626701" w:rsidRPr="00B675CC">
        <w:rPr>
          <w:color w:val="auto"/>
          <w:sz w:val="32"/>
          <w:szCs w:val="32"/>
        </w:rPr>
        <w:t>chuyện đúng sai, nói chuyện thị phi của người khác thì thường đều kết oán thù với ngườ</w:t>
      </w:r>
      <w:r w:rsidR="00A609E5" w:rsidRPr="00B675CC">
        <w:rPr>
          <w:color w:val="auto"/>
          <w:sz w:val="32"/>
          <w:szCs w:val="32"/>
        </w:rPr>
        <w:t xml:space="preserve">i </w:t>
      </w:r>
      <w:r w:rsidR="0067385D" w:rsidRPr="00B675CC">
        <w:rPr>
          <w:color w:val="auto"/>
          <w:sz w:val="32"/>
          <w:szCs w:val="32"/>
        </w:rPr>
        <w:t>ta</w:t>
      </w:r>
      <w:r w:rsidR="00A609E5" w:rsidRPr="00B675CC">
        <w:rPr>
          <w:color w:val="auto"/>
          <w:sz w:val="32"/>
          <w:szCs w:val="32"/>
        </w:rPr>
        <w:t xml:space="preserve">. </w:t>
      </w:r>
      <w:r w:rsidR="005B2008" w:rsidRPr="00B675CC">
        <w:rPr>
          <w:color w:val="auto"/>
          <w:sz w:val="32"/>
          <w:szCs w:val="32"/>
        </w:rPr>
        <w:t>C</w:t>
      </w:r>
      <w:r w:rsidR="00A609E5" w:rsidRPr="00B675CC">
        <w:rPr>
          <w:color w:val="auto"/>
          <w:sz w:val="32"/>
          <w:szCs w:val="32"/>
        </w:rPr>
        <w:t>ó thể bạn cho rằ</w:t>
      </w:r>
      <w:r w:rsidR="005B2008" w:rsidRPr="00B675CC">
        <w:rPr>
          <w:color w:val="auto"/>
          <w:sz w:val="32"/>
          <w:szCs w:val="32"/>
        </w:rPr>
        <w:t xml:space="preserve">ng kết quả của việc kết oán thù này không xem là nghiêm trọng lắm, nhưng </w:t>
      </w:r>
      <w:r w:rsidR="00981C5B" w:rsidRPr="00B675CC">
        <w:rPr>
          <w:color w:val="auto"/>
          <w:sz w:val="32"/>
          <w:szCs w:val="32"/>
        </w:rPr>
        <w:t xml:space="preserve">không ngờ rằng trong tâm họ rất </w:t>
      </w:r>
      <w:r w:rsidR="005710F3" w:rsidRPr="00B675CC">
        <w:rPr>
          <w:color w:val="auto"/>
          <w:sz w:val="32"/>
          <w:szCs w:val="32"/>
        </w:rPr>
        <w:t>oán</w:t>
      </w:r>
      <w:r w:rsidR="00981C5B" w:rsidRPr="00B675CC">
        <w:rPr>
          <w:color w:val="auto"/>
          <w:sz w:val="32"/>
          <w:szCs w:val="32"/>
        </w:rPr>
        <w:t xml:space="preserve"> hận bạn</w:t>
      </w:r>
      <w:r w:rsidR="005710F3" w:rsidRPr="00B675CC">
        <w:rPr>
          <w:color w:val="auto"/>
          <w:sz w:val="32"/>
          <w:szCs w:val="32"/>
        </w:rPr>
        <w:t>. Người xưa nói rằng</w:t>
      </w:r>
      <w:r w:rsidR="00227BCD">
        <w:rPr>
          <w:color w:val="auto"/>
          <w:sz w:val="32"/>
          <w:szCs w:val="32"/>
        </w:rPr>
        <w:t>:</w:t>
      </w:r>
      <w:r w:rsidR="005710F3" w:rsidRPr="00B675CC">
        <w:rPr>
          <w:color w:val="auto"/>
          <w:sz w:val="32"/>
          <w:szCs w:val="32"/>
        </w:rPr>
        <w:t xml:space="preserve"> “</w:t>
      </w:r>
      <w:r w:rsidR="00227BCD" w:rsidRPr="0027521E">
        <w:rPr>
          <w:i/>
          <w:color w:val="auto"/>
          <w:sz w:val="32"/>
          <w:szCs w:val="32"/>
        </w:rPr>
        <w:t>D</w:t>
      </w:r>
      <w:r w:rsidR="005710F3" w:rsidRPr="0027521E">
        <w:rPr>
          <w:i/>
          <w:color w:val="auto"/>
          <w:sz w:val="32"/>
          <w:szCs w:val="32"/>
        </w:rPr>
        <w:t>ao sắc cắt thân còn dễ lành</w:t>
      </w:r>
      <w:r w:rsidR="005710F3" w:rsidRPr="00B675CC">
        <w:rPr>
          <w:color w:val="auto"/>
          <w:sz w:val="32"/>
          <w:szCs w:val="32"/>
        </w:rPr>
        <w:t>”. Bạn lấy dao</w:t>
      </w:r>
      <w:r w:rsidR="006C3BB3" w:rsidRPr="00B675CC">
        <w:rPr>
          <w:color w:val="auto"/>
          <w:sz w:val="32"/>
          <w:szCs w:val="32"/>
        </w:rPr>
        <w:t xml:space="preserve"> cắt vào thịt </w:t>
      </w:r>
      <w:r w:rsidR="00980C75" w:rsidRPr="00B675CC">
        <w:rPr>
          <w:color w:val="auto"/>
          <w:sz w:val="32"/>
          <w:szCs w:val="32"/>
        </w:rPr>
        <w:t>trên thân</w:t>
      </w:r>
      <w:r w:rsidR="006C3BB3" w:rsidRPr="00B675CC">
        <w:rPr>
          <w:color w:val="auto"/>
          <w:sz w:val="32"/>
          <w:szCs w:val="32"/>
        </w:rPr>
        <w:t xml:space="preserve"> mình thì trước sau vết thương này cũng sẽ </w:t>
      </w:r>
      <w:r w:rsidR="00980C75" w:rsidRPr="00B675CC">
        <w:rPr>
          <w:color w:val="auto"/>
          <w:sz w:val="32"/>
          <w:szCs w:val="32"/>
        </w:rPr>
        <w:t>lành</w:t>
      </w:r>
      <w:r w:rsidR="006C3BB3" w:rsidRPr="00B675CC">
        <w:rPr>
          <w:color w:val="auto"/>
          <w:sz w:val="32"/>
          <w:szCs w:val="32"/>
        </w:rPr>
        <w:t xml:space="preserve"> nhưng “</w:t>
      </w:r>
      <w:r w:rsidR="00227BCD" w:rsidRPr="0027521E">
        <w:rPr>
          <w:i/>
          <w:color w:val="auto"/>
          <w:sz w:val="32"/>
          <w:szCs w:val="32"/>
        </w:rPr>
        <w:t>L</w:t>
      </w:r>
      <w:r w:rsidR="00255D93" w:rsidRPr="0027521E">
        <w:rPr>
          <w:i/>
          <w:color w:val="auto"/>
          <w:sz w:val="32"/>
          <w:szCs w:val="32"/>
        </w:rPr>
        <w:t>ời ác tổn hại người thì hận khó phai</w:t>
      </w:r>
      <w:r w:rsidR="00255D93" w:rsidRPr="00B675CC">
        <w:rPr>
          <w:color w:val="auto"/>
          <w:sz w:val="32"/>
          <w:szCs w:val="32"/>
        </w:rPr>
        <w:t>”</w:t>
      </w:r>
      <w:r w:rsidR="00980C75" w:rsidRPr="00B675CC">
        <w:rPr>
          <w:color w:val="auto"/>
          <w:sz w:val="32"/>
          <w:szCs w:val="32"/>
        </w:rPr>
        <w:t xml:space="preserve">, họ và bạn không </w:t>
      </w:r>
      <w:r w:rsidR="003008F7" w:rsidRPr="00B675CC">
        <w:rPr>
          <w:color w:val="auto"/>
          <w:sz w:val="32"/>
          <w:szCs w:val="32"/>
        </w:rPr>
        <w:t>lành</w:t>
      </w:r>
      <w:r w:rsidR="00AB6FEF" w:rsidRPr="00B675CC">
        <w:rPr>
          <w:color w:val="auto"/>
          <w:sz w:val="32"/>
          <w:szCs w:val="32"/>
        </w:rPr>
        <w:t xml:space="preserve"> lại</w:t>
      </w:r>
      <w:r w:rsidR="00980C75" w:rsidRPr="00B675CC">
        <w:rPr>
          <w:color w:val="auto"/>
          <w:sz w:val="32"/>
          <w:szCs w:val="32"/>
        </w:rPr>
        <w:t xml:space="preserve"> được.</w:t>
      </w:r>
    </w:p>
    <w:p w14:paraId="175B9371" w14:textId="77777777" w:rsidR="00BC1D43" w:rsidRDefault="00FE27CA" w:rsidP="005E2861">
      <w:pPr>
        <w:jc w:val="both"/>
        <w:rPr>
          <w:color w:val="auto"/>
          <w:sz w:val="32"/>
          <w:szCs w:val="32"/>
        </w:rPr>
      </w:pPr>
      <w:r w:rsidRPr="00B675CC">
        <w:rPr>
          <w:color w:val="auto"/>
          <w:sz w:val="32"/>
          <w:szCs w:val="32"/>
        </w:rPr>
        <w:t>Trong lời di chúc của t</w:t>
      </w:r>
      <w:r w:rsidR="00351CCE" w:rsidRPr="00B675CC">
        <w:rPr>
          <w:color w:val="auto"/>
          <w:sz w:val="32"/>
          <w:szCs w:val="32"/>
        </w:rPr>
        <w:t>iên sinh Dương Tiêu Sơn thời nhà Minh</w:t>
      </w:r>
      <w:r w:rsidRPr="00B675CC">
        <w:rPr>
          <w:color w:val="auto"/>
          <w:sz w:val="32"/>
          <w:szCs w:val="32"/>
        </w:rPr>
        <w:t xml:space="preserve"> có nhắc đến “</w:t>
      </w:r>
      <w:r w:rsidR="00BC1D43">
        <w:rPr>
          <w:color w:val="auto"/>
          <w:sz w:val="32"/>
          <w:szCs w:val="32"/>
        </w:rPr>
        <w:t>C</w:t>
      </w:r>
      <w:r w:rsidR="002132EA" w:rsidRPr="00B675CC">
        <w:rPr>
          <w:color w:val="auto"/>
          <w:sz w:val="32"/>
          <w:szCs w:val="32"/>
        </w:rPr>
        <w:t xml:space="preserve">ó người nói: người nào đó oán hận bạn, hủy báng bạn”. Ý nói </w:t>
      </w:r>
      <w:r w:rsidR="0097042C" w:rsidRPr="00B675CC">
        <w:rPr>
          <w:color w:val="auto"/>
          <w:sz w:val="32"/>
          <w:szCs w:val="32"/>
        </w:rPr>
        <w:t xml:space="preserve">có </w:t>
      </w:r>
      <w:r w:rsidR="002132EA" w:rsidRPr="00B675CC">
        <w:rPr>
          <w:color w:val="auto"/>
          <w:sz w:val="32"/>
          <w:szCs w:val="32"/>
        </w:rPr>
        <w:t xml:space="preserve">người </w:t>
      </w:r>
      <w:r w:rsidR="0097042C" w:rsidRPr="00B675CC">
        <w:rPr>
          <w:color w:val="auto"/>
          <w:sz w:val="32"/>
          <w:szCs w:val="32"/>
        </w:rPr>
        <w:t>nói với bạn rằng người nào đó oán hận bạn</w:t>
      </w:r>
      <w:r w:rsidR="0027521E">
        <w:rPr>
          <w:color w:val="auto"/>
          <w:sz w:val="32"/>
          <w:szCs w:val="32"/>
        </w:rPr>
        <w:t>,</w:t>
      </w:r>
      <w:r w:rsidR="0097042C" w:rsidRPr="00B675CC">
        <w:rPr>
          <w:color w:val="auto"/>
          <w:sz w:val="32"/>
          <w:szCs w:val="32"/>
        </w:rPr>
        <w:t xml:space="preserve"> còn </w:t>
      </w:r>
      <w:r w:rsidR="005804DE" w:rsidRPr="00B675CC">
        <w:rPr>
          <w:color w:val="auto"/>
          <w:sz w:val="32"/>
          <w:szCs w:val="32"/>
        </w:rPr>
        <w:t>phỉ</w:t>
      </w:r>
      <w:r w:rsidR="0097042C" w:rsidRPr="00B675CC">
        <w:rPr>
          <w:color w:val="auto"/>
          <w:sz w:val="32"/>
          <w:szCs w:val="32"/>
        </w:rPr>
        <w:t xml:space="preserve"> báng bạn. Lúc đó bạn sẽ nói như thế</w:t>
      </w:r>
      <w:r w:rsidR="00902302" w:rsidRPr="00B675CC">
        <w:rPr>
          <w:color w:val="auto"/>
          <w:sz w:val="32"/>
          <w:szCs w:val="32"/>
        </w:rPr>
        <w:t xml:space="preserve"> nào? B</w:t>
      </w:r>
      <w:r w:rsidR="0097042C" w:rsidRPr="00B675CC">
        <w:rPr>
          <w:color w:val="auto"/>
          <w:sz w:val="32"/>
          <w:szCs w:val="32"/>
        </w:rPr>
        <w:t>ạn nên nói như thế nào? “</w:t>
      </w:r>
      <w:r w:rsidR="00902302" w:rsidRPr="00B675CC">
        <w:rPr>
          <w:color w:val="auto"/>
          <w:sz w:val="32"/>
          <w:szCs w:val="32"/>
        </w:rPr>
        <w:t>B</w:t>
      </w:r>
      <w:r w:rsidR="007E70C2" w:rsidRPr="00B675CC">
        <w:rPr>
          <w:color w:val="auto"/>
          <w:sz w:val="32"/>
          <w:szCs w:val="32"/>
        </w:rPr>
        <w:t>ình thường anh ấy và tôi quan hệ rất tốt, làm gì có chuyện oán hận hủy báng</w:t>
      </w:r>
      <w:r w:rsidR="000C5CBB" w:rsidRPr="00B675CC">
        <w:rPr>
          <w:color w:val="auto"/>
          <w:sz w:val="32"/>
          <w:szCs w:val="32"/>
        </w:rPr>
        <w:t xml:space="preserve"> chứ</w:t>
      </w:r>
      <w:r w:rsidR="007E70C2" w:rsidRPr="00B675CC">
        <w:rPr>
          <w:color w:val="auto"/>
          <w:sz w:val="32"/>
          <w:szCs w:val="32"/>
        </w:rPr>
        <w:t>”. Bạn nên trả lời họ như vậy,</w:t>
      </w:r>
      <w:r w:rsidR="006658C9" w:rsidRPr="00B675CC">
        <w:rPr>
          <w:color w:val="auto"/>
          <w:sz w:val="32"/>
          <w:szCs w:val="32"/>
        </w:rPr>
        <w:t xml:space="preserve"> bình thường người đó và tôi quan hệ rất tốt thì làm sao họ có thể oán hận tôi</w:t>
      </w:r>
      <w:r w:rsidR="005804DE" w:rsidRPr="00B675CC">
        <w:rPr>
          <w:color w:val="auto"/>
          <w:sz w:val="32"/>
          <w:szCs w:val="32"/>
        </w:rPr>
        <w:t>, làm sao có thể phỉ báng tôi</w:t>
      </w:r>
      <w:r w:rsidR="006658C9" w:rsidRPr="00B675CC">
        <w:rPr>
          <w:color w:val="auto"/>
          <w:sz w:val="32"/>
          <w:szCs w:val="32"/>
        </w:rPr>
        <w:t xml:space="preserve"> được chứ?</w:t>
      </w:r>
      <w:r w:rsidR="008B17BD" w:rsidRPr="00B675CC">
        <w:rPr>
          <w:color w:val="auto"/>
          <w:sz w:val="32"/>
          <w:szCs w:val="32"/>
        </w:rPr>
        <w:t xml:space="preserve"> Nhất định phải buông bỏ lời thị phi này</w:t>
      </w:r>
      <w:r w:rsidR="00721B69" w:rsidRPr="00B675CC">
        <w:rPr>
          <w:color w:val="auto"/>
          <w:sz w:val="32"/>
          <w:szCs w:val="32"/>
        </w:rPr>
        <w:t>, chặn đứng những lời nói xấu tốt</w:t>
      </w:r>
      <w:r w:rsidR="0027521E">
        <w:rPr>
          <w:color w:val="auto"/>
          <w:sz w:val="32"/>
          <w:szCs w:val="32"/>
        </w:rPr>
        <w:t xml:space="preserve">, </w:t>
      </w:r>
      <w:r w:rsidR="00721B69" w:rsidRPr="00B675CC">
        <w:rPr>
          <w:color w:val="auto"/>
          <w:sz w:val="32"/>
          <w:szCs w:val="32"/>
        </w:rPr>
        <w:t>không để những lời thị phi xấu tốt này lan truyền ra ngoài, như vậy tốt biết bao</w:t>
      </w:r>
      <w:r w:rsidR="0046232C" w:rsidRPr="00B675CC">
        <w:rPr>
          <w:color w:val="auto"/>
          <w:sz w:val="32"/>
          <w:szCs w:val="32"/>
        </w:rPr>
        <w:t>. Cho nên cổ đức có câu</w:t>
      </w:r>
      <w:r w:rsidR="00BC1D43">
        <w:rPr>
          <w:color w:val="auto"/>
          <w:sz w:val="32"/>
          <w:szCs w:val="32"/>
        </w:rPr>
        <w:t>:</w:t>
      </w:r>
      <w:r w:rsidR="00CB373D" w:rsidRPr="00B675CC">
        <w:rPr>
          <w:color w:val="auto"/>
          <w:sz w:val="32"/>
          <w:szCs w:val="32"/>
        </w:rPr>
        <w:t xml:space="preserve"> “</w:t>
      </w:r>
      <w:r w:rsidR="002F1DD7" w:rsidRPr="00B675CC">
        <w:rPr>
          <w:i/>
          <w:color w:val="auto"/>
          <w:sz w:val="32"/>
          <w:szCs w:val="32"/>
        </w:rPr>
        <w:t>Đ</w:t>
      </w:r>
      <w:r w:rsidR="00CB373D" w:rsidRPr="00B675CC">
        <w:rPr>
          <w:i/>
          <w:color w:val="auto"/>
          <w:sz w:val="32"/>
          <w:szCs w:val="32"/>
        </w:rPr>
        <w:t xml:space="preserve">ừng nói thị phi chuyện của người. Nói qua nói lại </w:t>
      </w:r>
      <w:r w:rsidR="00A721D6" w:rsidRPr="00B675CC">
        <w:rPr>
          <w:i/>
          <w:color w:val="auto"/>
          <w:sz w:val="32"/>
          <w:szCs w:val="32"/>
        </w:rPr>
        <w:t>chuốc</w:t>
      </w:r>
      <w:r w:rsidR="00CB373D" w:rsidRPr="00B675CC">
        <w:rPr>
          <w:i/>
          <w:color w:val="auto"/>
          <w:sz w:val="32"/>
          <w:szCs w:val="32"/>
        </w:rPr>
        <w:t xml:space="preserve"> tai ương</w:t>
      </w:r>
      <w:r w:rsidR="0004406B" w:rsidRPr="00B675CC">
        <w:rPr>
          <w:i/>
          <w:color w:val="auto"/>
          <w:sz w:val="32"/>
          <w:szCs w:val="32"/>
        </w:rPr>
        <w:t>. Nếu như tịnh khẩu không lên tiế</w:t>
      </w:r>
      <w:r w:rsidR="001E3679" w:rsidRPr="00B675CC">
        <w:rPr>
          <w:i/>
          <w:color w:val="auto"/>
          <w:sz w:val="32"/>
          <w:szCs w:val="32"/>
        </w:rPr>
        <w:t>ng. Là cách t</w:t>
      </w:r>
      <w:r w:rsidR="0004406B" w:rsidRPr="00B675CC">
        <w:rPr>
          <w:i/>
          <w:color w:val="auto"/>
          <w:sz w:val="32"/>
          <w:szCs w:val="32"/>
        </w:rPr>
        <w:t>u hành đệ nhất phương</w:t>
      </w:r>
      <w:r w:rsidR="0004406B" w:rsidRPr="00B675CC">
        <w:rPr>
          <w:color w:val="auto"/>
          <w:sz w:val="32"/>
          <w:szCs w:val="32"/>
        </w:rPr>
        <w:t>”</w:t>
      </w:r>
      <w:r w:rsidR="002F1DD7" w:rsidRPr="00B675CC">
        <w:rPr>
          <w:color w:val="auto"/>
          <w:sz w:val="32"/>
          <w:szCs w:val="32"/>
        </w:rPr>
        <w:t>. Đây đều là những lời nói chân thật đầy trí huệ</w:t>
      </w:r>
      <w:r w:rsidR="001E3679" w:rsidRPr="00B675CC">
        <w:rPr>
          <w:color w:val="auto"/>
          <w:sz w:val="32"/>
          <w:szCs w:val="32"/>
        </w:rPr>
        <w:t xml:space="preserve">. </w:t>
      </w:r>
    </w:p>
    <w:p w14:paraId="2F342567" w14:textId="77777777" w:rsidR="00980C75" w:rsidRPr="00B675CC" w:rsidRDefault="00DB7B2B" w:rsidP="005E2861">
      <w:pPr>
        <w:jc w:val="both"/>
        <w:rPr>
          <w:color w:val="auto"/>
          <w:sz w:val="32"/>
          <w:szCs w:val="32"/>
        </w:rPr>
      </w:pPr>
      <w:r w:rsidRPr="00B675CC">
        <w:rPr>
          <w:color w:val="auto"/>
          <w:sz w:val="32"/>
          <w:szCs w:val="32"/>
        </w:rPr>
        <w:t xml:space="preserve">Trong “Đàn Kinh” </w:t>
      </w:r>
      <w:r w:rsidR="001E3679" w:rsidRPr="00B675CC">
        <w:rPr>
          <w:color w:val="auto"/>
          <w:sz w:val="32"/>
          <w:szCs w:val="32"/>
        </w:rPr>
        <w:t xml:space="preserve">Lục </w:t>
      </w:r>
      <w:r w:rsidR="0027521E">
        <w:rPr>
          <w:color w:val="auto"/>
          <w:sz w:val="32"/>
          <w:szCs w:val="32"/>
        </w:rPr>
        <w:t>T</w:t>
      </w:r>
      <w:r w:rsidR="001E3679" w:rsidRPr="00B675CC">
        <w:rPr>
          <w:color w:val="auto"/>
          <w:sz w:val="32"/>
          <w:szCs w:val="32"/>
        </w:rPr>
        <w:t xml:space="preserve">ổ </w:t>
      </w:r>
      <w:r w:rsidR="0027521E">
        <w:rPr>
          <w:color w:val="auto"/>
          <w:sz w:val="32"/>
          <w:szCs w:val="32"/>
        </w:rPr>
        <w:t>Đ</w:t>
      </w:r>
      <w:r w:rsidR="001E3679" w:rsidRPr="00B675CC">
        <w:rPr>
          <w:color w:val="auto"/>
          <w:sz w:val="32"/>
          <w:szCs w:val="32"/>
        </w:rPr>
        <w:t>ại sư</w:t>
      </w:r>
      <w:r w:rsidRPr="00B675CC">
        <w:rPr>
          <w:color w:val="auto"/>
          <w:sz w:val="32"/>
          <w:szCs w:val="32"/>
        </w:rPr>
        <w:t xml:space="preserve"> cũng khuyên dạy chúng ta rằng “</w:t>
      </w:r>
      <w:r w:rsidR="00BC1D43" w:rsidRPr="00B675CC">
        <w:rPr>
          <w:i/>
          <w:color w:val="auto"/>
          <w:sz w:val="32"/>
          <w:szCs w:val="32"/>
        </w:rPr>
        <w:t>N</w:t>
      </w:r>
      <w:r w:rsidRPr="00B675CC">
        <w:rPr>
          <w:i/>
          <w:color w:val="auto"/>
          <w:sz w:val="32"/>
          <w:szCs w:val="32"/>
        </w:rPr>
        <w:t>hược chân tu đạo nhân,</w:t>
      </w:r>
      <w:r w:rsidR="00BC1D43">
        <w:rPr>
          <w:i/>
          <w:color w:val="auto"/>
          <w:sz w:val="32"/>
          <w:szCs w:val="32"/>
        </w:rPr>
        <w:t xml:space="preserve"> </w:t>
      </w:r>
      <w:r w:rsidRPr="00B675CC">
        <w:rPr>
          <w:i/>
          <w:color w:val="auto"/>
          <w:sz w:val="32"/>
          <w:szCs w:val="32"/>
        </w:rPr>
        <w:t>bất kiến thế gian quá</w:t>
      </w:r>
      <w:r w:rsidRPr="00B675CC">
        <w:rPr>
          <w:color w:val="auto"/>
          <w:sz w:val="32"/>
          <w:szCs w:val="32"/>
        </w:rPr>
        <w:t>”</w:t>
      </w:r>
      <w:r w:rsidR="00430F41" w:rsidRPr="00B675CC">
        <w:rPr>
          <w:color w:val="auto"/>
          <w:sz w:val="32"/>
          <w:szCs w:val="32"/>
        </w:rPr>
        <w:t>. Tức là người chân thật tu hành thì không nên nhìn lỗi của người thế gian, dù có nhìn thấy thì họ cũng không để ở trong tâm. Họ không nhìn, không nghĩ tới lỗi lầm của người khác</w:t>
      </w:r>
      <w:r w:rsidR="009C1DC5" w:rsidRPr="00B675CC">
        <w:rPr>
          <w:color w:val="auto"/>
          <w:sz w:val="32"/>
          <w:szCs w:val="32"/>
        </w:rPr>
        <w:t>, thật sự làm được “</w:t>
      </w:r>
      <w:r w:rsidR="00BC1D43" w:rsidRPr="0027521E">
        <w:rPr>
          <w:i/>
          <w:color w:val="auto"/>
          <w:sz w:val="32"/>
          <w:szCs w:val="32"/>
        </w:rPr>
        <w:t>K</w:t>
      </w:r>
      <w:r w:rsidR="009C1DC5" w:rsidRPr="0027521E">
        <w:rPr>
          <w:i/>
          <w:color w:val="auto"/>
          <w:sz w:val="32"/>
          <w:szCs w:val="32"/>
        </w:rPr>
        <w:t>héo giữ khẩu nghiệp, không nói lỗi người</w:t>
      </w:r>
      <w:r w:rsidR="009C1DC5" w:rsidRPr="00B675CC">
        <w:rPr>
          <w:color w:val="auto"/>
          <w:sz w:val="32"/>
          <w:szCs w:val="32"/>
        </w:rPr>
        <w:t>”</w:t>
      </w:r>
      <w:r w:rsidR="00E836AC" w:rsidRPr="00B675CC">
        <w:rPr>
          <w:color w:val="auto"/>
          <w:sz w:val="32"/>
          <w:szCs w:val="32"/>
        </w:rPr>
        <w:t xml:space="preserve">. Đây là </w:t>
      </w:r>
      <w:r w:rsidR="00BC1D43">
        <w:rPr>
          <w:color w:val="auto"/>
          <w:sz w:val="32"/>
          <w:szCs w:val="32"/>
        </w:rPr>
        <w:t>một</w:t>
      </w:r>
      <w:r w:rsidR="00BC1D43" w:rsidRPr="00B675CC">
        <w:rPr>
          <w:color w:val="auto"/>
          <w:sz w:val="32"/>
          <w:szCs w:val="32"/>
        </w:rPr>
        <w:t xml:space="preserve"> </w:t>
      </w:r>
      <w:r w:rsidR="00E836AC" w:rsidRPr="00B675CC">
        <w:rPr>
          <w:color w:val="auto"/>
          <w:sz w:val="32"/>
          <w:szCs w:val="32"/>
        </w:rPr>
        <w:t>điểm vô cùng quan trọng đối với người học Phật chúng ta. Xin xem câu tiếp theo:</w:t>
      </w:r>
    </w:p>
    <w:p w14:paraId="7E8BA19A" w14:textId="77777777" w:rsidR="00E836AC" w:rsidRPr="00B675CC" w:rsidRDefault="00E836AC" w:rsidP="00B675CC">
      <w:pPr>
        <w:jc w:val="center"/>
        <w:rPr>
          <w:b/>
          <w:i/>
          <w:color w:val="auto"/>
          <w:sz w:val="32"/>
          <w:szCs w:val="32"/>
        </w:rPr>
      </w:pPr>
      <w:r w:rsidRPr="00B675CC">
        <w:rPr>
          <w:b/>
          <w:i/>
          <w:color w:val="auto"/>
          <w:sz w:val="32"/>
          <w:szCs w:val="32"/>
        </w:rPr>
        <w:t>“</w:t>
      </w:r>
      <w:r w:rsidR="004A791F" w:rsidRPr="00B675CC">
        <w:rPr>
          <w:b/>
          <w:i/>
          <w:color w:val="auto"/>
          <w:sz w:val="32"/>
          <w:szCs w:val="32"/>
        </w:rPr>
        <w:t>Thấy người tốt, nên sửa mình. Dù còn xa, cũng dần kịp”</w:t>
      </w:r>
    </w:p>
    <w:p w14:paraId="4DC39232" w14:textId="77777777" w:rsidR="003E0AAF" w:rsidRDefault="00F108D7" w:rsidP="005E2861">
      <w:pPr>
        <w:jc w:val="both"/>
        <w:rPr>
          <w:color w:val="auto"/>
          <w:sz w:val="32"/>
          <w:szCs w:val="32"/>
        </w:rPr>
      </w:pPr>
      <w:r w:rsidRPr="00B675CC">
        <w:rPr>
          <w:color w:val="auto"/>
          <w:sz w:val="32"/>
          <w:szCs w:val="32"/>
        </w:rPr>
        <w:t>Câu này ý nói chúng ta nhìn thấy chỗ thiện của người khác</w:t>
      </w:r>
      <w:r w:rsidR="000877ED" w:rsidRPr="00B675CC">
        <w:rPr>
          <w:color w:val="auto"/>
          <w:sz w:val="32"/>
          <w:szCs w:val="32"/>
        </w:rPr>
        <w:t xml:space="preserve">, nhìn thấy người khác có ưu điểm thì phải hiểu được </w:t>
      </w:r>
      <w:r w:rsidR="003E0AAF">
        <w:rPr>
          <w:color w:val="auto"/>
          <w:sz w:val="32"/>
          <w:szCs w:val="32"/>
        </w:rPr>
        <w:t>“</w:t>
      </w:r>
      <w:r w:rsidR="004D24DC" w:rsidRPr="003E0AAF">
        <w:rPr>
          <w:i/>
          <w:color w:val="auto"/>
          <w:sz w:val="32"/>
          <w:szCs w:val="32"/>
        </w:rPr>
        <w:t xml:space="preserve">thấy người </w:t>
      </w:r>
      <w:r w:rsidR="00A442EC" w:rsidRPr="003E0AAF">
        <w:rPr>
          <w:i/>
          <w:color w:val="auto"/>
          <w:sz w:val="32"/>
          <w:szCs w:val="32"/>
        </w:rPr>
        <w:t>tốt</w:t>
      </w:r>
      <w:r w:rsidR="004D24DC" w:rsidRPr="003E0AAF">
        <w:rPr>
          <w:i/>
          <w:color w:val="auto"/>
          <w:sz w:val="32"/>
          <w:szCs w:val="32"/>
        </w:rPr>
        <w:t xml:space="preserve"> nên sửa mình</w:t>
      </w:r>
      <w:r w:rsidR="003E0AAF">
        <w:rPr>
          <w:i/>
          <w:color w:val="auto"/>
          <w:sz w:val="32"/>
          <w:szCs w:val="32"/>
        </w:rPr>
        <w:t>”</w:t>
      </w:r>
      <w:r w:rsidR="00BE40DE" w:rsidRPr="00B675CC">
        <w:rPr>
          <w:color w:val="auto"/>
          <w:sz w:val="32"/>
          <w:szCs w:val="32"/>
        </w:rPr>
        <w:t xml:space="preserve">, hiểu được </w:t>
      </w:r>
      <w:r w:rsidR="00A442EC" w:rsidRPr="00B675CC">
        <w:rPr>
          <w:color w:val="auto"/>
          <w:sz w:val="32"/>
          <w:szCs w:val="32"/>
        </w:rPr>
        <w:t xml:space="preserve">phải noi theo </w:t>
      </w:r>
      <w:r w:rsidR="00BE40DE" w:rsidRPr="00B675CC">
        <w:rPr>
          <w:color w:val="auto"/>
          <w:sz w:val="32"/>
          <w:szCs w:val="32"/>
        </w:rPr>
        <w:t>họ</w:t>
      </w:r>
      <w:r w:rsidR="00A442EC" w:rsidRPr="00B675CC">
        <w:rPr>
          <w:color w:val="auto"/>
          <w:sz w:val="32"/>
          <w:szCs w:val="32"/>
        </w:rPr>
        <w:t>, học tập họ. Cho dù là cách họ rất xa, “</w:t>
      </w:r>
      <w:r w:rsidR="003E0AAF">
        <w:rPr>
          <w:i/>
          <w:color w:val="auto"/>
          <w:sz w:val="32"/>
          <w:szCs w:val="32"/>
        </w:rPr>
        <w:t>d</w:t>
      </w:r>
      <w:r w:rsidR="00676394" w:rsidRPr="00B675CC">
        <w:rPr>
          <w:i/>
          <w:color w:val="auto"/>
          <w:sz w:val="32"/>
          <w:szCs w:val="32"/>
        </w:rPr>
        <w:t>ù còn xa</w:t>
      </w:r>
      <w:r w:rsidR="00676394" w:rsidRPr="00B675CC">
        <w:rPr>
          <w:color w:val="auto"/>
          <w:sz w:val="32"/>
          <w:szCs w:val="32"/>
        </w:rPr>
        <w:t>” thì bạn cũng phải cố gắng dần dần để theo kịp họ</w:t>
      </w:r>
      <w:r w:rsidR="00E41618" w:rsidRPr="00B675CC">
        <w:rPr>
          <w:color w:val="auto"/>
          <w:sz w:val="32"/>
          <w:szCs w:val="32"/>
        </w:rPr>
        <w:t>, noi gương họ</w:t>
      </w:r>
      <w:r w:rsidR="00380B6C" w:rsidRPr="00B675CC">
        <w:rPr>
          <w:color w:val="auto"/>
          <w:sz w:val="32"/>
          <w:szCs w:val="32"/>
        </w:rPr>
        <w:t>.</w:t>
      </w:r>
      <w:r w:rsidR="008E77F5" w:rsidRPr="00B675CC">
        <w:rPr>
          <w:color w:val="auto"/>
          <w:sz w:val="32"/>
          <w:szCs w:val="32"/>
        </w:rPr>
        <w:t xml:space="preserve"> Thấy người tốt nên sửa mình, mong muốn học tập, mong muốn noi gương</w:t>
      </w:r>
      <w:r w:rsidR="00B25994" w:rsidRPr="00B675CC">
        <w:rPr>
          <w:color w:val="auto"/>
          <w:sz w:val="32"/>
          <w:szCs w:val="32"/>
        </w:rPr>
        <w:t xml:space="preserve"> </w:t>
      </w:r>
      <w:r w:rsidR="000014E2" w:rsidRPr="00B675CC">
        <w:rPr>
          <w:color w:val="auto"/>
          <w:sz w:val="32"/>
          <w:szCs w:val="32"/>
        </w:rPr>
        <w:t xml:space="preserve">người tốt </w:t>
      </w:r>
      <w:r w:rsidR="00B25994" w:rsidRPr="00B675CC">
        <w:rPr>
          <w:color w:val="auto"/>
          <w:sz w:val="32"/>
          <w:szCs w:val="32"/>
        </w:rPr>
        <w:t xml:space="preserve">chính là </w:t>
      </w:r>
      <w:r w:rsidR="00704443">
        <w:rPr>
          <w:color w:val="auto"/>
          <w:sz w:val="32"/>
          <w:szCs w:val="32"/>
        </w:rPr>
        <w:t>một</w:t>
      </w:r>
      <w:r w:rsidR="00704443" w:rsidRPr="00B675CC">
        <w:rPr>
          <w:color w:val="auto"/>
          <w:sz w:val="32"/>
          <w:szCs w:val="32"/>
        </w:rPr>
        <w:t xml:space="preserve"> </w:t>
      </w:r>
      <w:r w:rsidR="00B25994" w:rsidRPr="00B675CC">
        <w:rPr>
          <w:color w:val="auto"/>
          <w:sz w:val="32"/>
          <w:szCs w:val="32"/>
        </w:rPr>
        <w:t>cách giúp chúng ta không ngừng nâng cao chính mình.</w:t>
      </w:r>
      <w:r w:rsidR="00B9009A" w:rsidRPr="00B675CC">
        <w:rPr>
          <w:color w:val="auto"/>
          <w:sz w:val="32"/>
          <w:szCs w:val="32"/>
        </w:rPr>
        <w:t xml:space="preserve"> Thánh nhân chẳng qua là mỗi ngày đều sửa lỗi hướng thiện mà thôi</w:t>
      </w:r>
      <w:r w:rsidR="00820657" w:rsidRPr="00B675CC">
        <w:rPr>
          <w:color w:val="auto"/>
          <w:sz w:val="32"/>
          <w:szCs w:val="32"/>
        </w:rPr>
        <w:t xml:space="preserve">. </w:t>
      </w:r>
    </w:p>
    <w:p w14:paraId="62CC6EBD" w14:textId="77777777" w:rsidR="00F108D7" w:rsidRPr="00B675CC" w:rsidRDefault="00820657" w:rsidP="005E2861">
      <w:pPr>
        <w:jc w:val="both"/>
        <w:rPr>
          <w:color w:val="auto"/>
          <w:sz w:val="32"/>
          <w:szCs w:val="32"/>
        </w:rPr>
      </w:pPr>
      <w:r w:rsidRPr="00B675CC">
        <w:rPr>
          <w:color w:val="auto"/>
          <w:sz w:val="32"/>
          <w:szCs w:val="32"/>
        </w:rPr>
        <w:t>Bạn xem học trò của Khổng Tử, môn sinh đắc ý nhấ</w:t>
      </w:r>
      <w:r w:rsidR="00900757" w:rsidRPr="00B675CC">
        <w:rPr>
          <w:color w:val="auto"/>
          <w:sz w:val="32"/>
          <w:szCs w:val="32"/>
        </w:rPr>
        <w:t>t là Nhan Hồi, người Khổng Tử tán thán nhất là ông</w:t>
      </w:r>
      <w:r w:rsidR="003E0AAF">
        <w:rPr>
          <w:color w:val="auto"/>
          <w:sz w:val="32"/>
          <w:szCs w:val="32"/>
        </w:rPr>
        <w:t>,</w:t>
      </w:r>
      <w:r w:rsidR="00900757" w:rsidRPr="00B675CC">
        <w:rPr>
          <w:color w:val="auto"/>
          <w:sz w:val="32"/>
          <w:szCs w:val="32"/>
        </w:rPr>
        <w:t xml:space="preserve"> </w:t>
      </w:r>
      <w:r w:rsidR="003E0AAF">
        <w:rPr>
          <w:color w:val="auto"/>
          <w:sz w:val="32"/>
          <w:szCs w:val="32"/>
        </w:rPr>
        <w:t>ô</w:t>
      </w:r>
      <w:r w:rsidR="00900757" w:rsidRPr="00B675CC">
        <w:rPr>
          <w:color w:val="auto"/>
          <w:sz w:val="32"/>
          <w:szCs w:val="32"/>
        </w:rPr>
        <w:t>ng là truyền nhân của Khổng Tử</w:t>
      </w:r>
      <w:r w:rsidR="003E0AAF">
        <w:rPr>
          <w:color w:val="auto"/>
          <w:sz w:val="32"/>
          <w:szCs w:val="32"/>
        </w:rPr>
        <w:t>.</w:t>
      </w:r>
      <w:r w:rsidR="003E74DD" w:rsidRPr="00B675CC">
        <w:rPr>
          <w:color w:val="auto"/>
          <w:sz w:val="32"/>
          <w:szCs w:val="32"/>
        </w:rPr>
        <w:t xml:space="preserve"> </w:t>
      </w:r>
      <w:r w:rsidR="003E0AAF">
        <w:rPr>
          <w:color w:val="auto"/>
          <w:sz w:val="32"/>
          <w:szCs w:val="32"/>
        </w:rPr>
        <w:t>T</w:t>
      </w:r>
      <w:r w:rsidR="003E74DD" w:rsidRPr="00B675CC">
        <w:rPr>
          <w:color w:val="auto"/>
          <w:sz w:val="32"/>
          <w:szCs w:val="32"/>
        </w:rPr>
        <w:t>ại sao Khổng Tử lại tán thán Nhan Hồi rằ</w:t>
      </w:r>
      <w:r w:rsidR="00534AAE" w:rsidRPr="00B675CC">
        <w:rPr>
          <w:color w:val="auto"/>
          <w:sz w:val="32"/>
          <w:szCs w:val="32"/>
        </w:rPr>
        <w:t>ng:</w:t>
      </w:r>
      <w:r w:rsidR="003E74DD" w:rsidRPr="00B675CC">
        <w:rPr>
          <w:color w:val="auto"/>
          <w:sz w:val="32"/>
          <w:szCs w:val="32"/>
        </w:rPr>
        <w:t xml:space="preserve"> “</w:t>
      </w:r>
      <w:r w:rsidR="003E74DD" w:rsidRPr="00B675CC">
        <w:rPr>
          <w:i/>
          <w:color w:val="auto"/>
          <w:sz w:val="32"/>
          <w:szCs w:val="32"/>
        </w:rPr>
        <w:t>Đắc nhất thiện, tắc</w:t>
      </w:r>
      <w:r w:rsidR="00845A24" w:rsidRPr="00B675CC">
        <w:rPr>
          <w:i/>
          <w:color w:val="auto"/>
          <w:sz w:val="32"/>
          <w:szCs w:val="32"/>
        </w:rPr>
        <w:t xml:space="preserve"> quyền quyền phục ưng</w:t>
      </w:r>
      <w:r w:rsidR="00D270BE" w:rsidRPr="00B675CC">
        <w:rPr>
          <w:i/>
          <w:color w:val="auto"/>
          <w:sz w:val="32"/>
          <w:szCs w:val="32"/>
        </w:rPr>
        <w:t xml:space="preserve"> nhi phất thất chi hĩ”</w:t>
      </w:r>
      <w:r w:rsidR="00D270BE" w:rsidRPr="00B675CC">
        <w:rPr>
          <w:color w:val="auto"/>
          <w:sz w:val="32"/>
          <w:szCs w:val="32"/>
        </w:rPr>
        <w:t xml:space="preserve">. Ý nói: Nhan Hồi nhìn thấy người khác có </w:t>
      </w:r>
      <w:r w:rsidR="00704443">
        <w:rPr>
          <w:color w:val="auto"/>
          <w:sz w:val="32"/>
          <w:szCs w:val="32"/>
        </w:rPr>
        <w:t>một</w:t>
      </w:r>
      <w:r w:rsidR="00704443" w:rsidRPr="00B675CC">
        <w:rPr>
          <w:color w:val="auto"/>
          <w:sz w:val="32"/>
          <w:szCs w:val="32"/>
        </w:rPr>
        <w:t xml:space="preserve"> </w:t>
      </w:r>
      <w:r w:rsidR="00D270BE" w:rsidRPr="00B675CC">
        <w:rPr>
          <w:color w:val="auto"/>
          <w:sz w:val="32"/>
          <w:szCs w:val="32"/>
        </w:rPr>
        <w:t xml:space="preserve">điều thiện, nhìn thấy họ có </w:t>
      </w:r>
      <w:r w:rsidR="00704443">
        <w:rPr>
          <w:color w:val="auto"/>
          <w:sz w:val="32"/>
          <w:szCs w:val="32"/>
        </w:rPr>
        <w:t>một</w:t>
      </w:r>
      <w:r w:rsidR="00704443" w:rsidRPr="00B675CC">
        <w:rPr>
          <w:color w:val="auto"/>
          <w:sz w:val="32"/>
          <w:szCs w:val="32"/>
        </w:rPr>
        <w:t xml:space="preserve"> </w:t>
      </w:r>
      <w:r w:rsidR="00D270BE" w:rsidRPr="00B675CC">
        <w:rPr>
          <w:color w:val="auto"/>
          <w:sz w:val="32"/>
          <w:szCs w:val="32"/>
        </w:rPr>
        <w:t>ưu điểm</w:t>
      </w:r>
      <w:r w:rsidR="003E74DD" w:rsidRPr="00B675CC">
        <w:rPr>
          <w:color w:val="auto"/>
          <w:sz w:val="32"/>
          <w:szCs w:val="32"/>
        </w:rPr>
        <w:t xml:space="preserve"> </w:t>
      </w:r>
      <w:r w:rsidR="008874E6" w:rsidRPr="00B675CC">
        <w:rPr>
          <w:color w:val="auto"/>
          <w:sz w:val="32"/>
          <w:szCs w:val="32"/>
        </w:rPr>
        <w:t xml:space="preserve">thì </w:t>
      </w:r>
      <w:r w:rsidR="00B41AA5" w:rsidRPr="00B675CC">
        <w:rPr>
          <w:color w:val="auto"/>
          <w:sz w:val="32"/>
          <w:szCs w:val="32"/>
        </w:rPr>
        <w:t xml:space="preserve">ông luôn giữ </w:t>
      </w:r>
      <w:r w:rsidR="008874E6" w:rsidRPr="00B675CC">
        <w:rPr>
          <w:color w:val="auto"/>
          <w:sz w:val="32"/>
          <w:szCs w:val="32"/>
        </w:rPr>
        <w:t>trong lòng, luôn muốn bản thân</w:t>
      </w:r>
      <w:r w:rsidR="00080BA7" w:rsidRPr="00B675CC">
        <w:rPr>
          <w:color w:val="auto"/>
          <w:sz w:val="32"/>
          <w:szCs w:val="32"/>
        </w:rPr>
        <w:t xml:space="preserve"> học được ưu điểm này</w:t>
      </w:r>
      <w:r w:rsidR="00E12656" w:rsidRPr="00B675CC">
        <w:rPr>
          <w:color w:val="auto"/>
          <w:sz w:val="32"/>
          <w:szCs w:val="32"/>
        </w:rPr>
        <w:t>, ông không buông bỏ đối với việc theo đuổi điều thiện lành. Bạn xem trên Kinh Phật đều khuyên dạy đại chúng chúng ta rằng “</w:t>
      </w:r>
      <w:r w:rsidR="00704443" w:rsidRPr="00B675CC">
        <w:rPr>
          <w:i/>
          <w:color w:val="auto"/>
          <w:sz w:val="32"/>
          <w:szCs w:val="32"/>
        </w:rPr>
        <w:t>C</w:t>
      </w:r>
      <w:r w:rsidR="00B06691" w:rsidRPr="00B675CC">
        <w:rPr>
          <w:i/>
          <w:color w:val="auto"/>
          <w:sz w:val="32"/>
          <w:szCs w:val="32"/>
        </w:rPr>
        <w:t>hư ác mạc tác, chúng thiện phụng hành</w:t>
      </w:r>
      <w:r w:rsidR="00B06691" w:rsidRPr="00B675CC">
        <w:rPr>
          <w:color w:val="auto"/>
          <w:sz w:val="32"/>
          <w:szCs w:val="32"/>
        </w:rPr>
        <w:t>”. Tức là hết thảy các việc ác đều không làm</w:t>
      </w:r>
      <w:r w:rsidR="00E7533A" w:rsidRPr="00B675CC">
        <w:rPr>
          <w:color w:val="auto"/>
          <w:sz w:val="32"/>
          <w:szCs w:val="32"/>
        </w:rPr>
        <w:t xml:space="preserve">, đều không được </w:t>
      </w:r>
      <w:r w:rsidR="00C23B6B" w:rsidRPr="00B675CC">
        <w:rPr>
          <w:color w:val="auto"/>
          <w:sz w:val="32"/>
          <w:szCs w:val="32"/>
        </w:rPr>
        <w:t xml:space="preserve">làm, hết thảy việc thiện </w:t>
      </w:r>
      <w:r w:rsidR="000D1D40" w:rsidRPr="00B675CC">
        <w:rPr>
          <w:color w:val="auto"/>
          <w:sz w:val="32"/>
          <w:szCs w:val="32"/>
        </w:rPr>
        <w:t xml:space="preserve">lành </w:t>
      </w:r>
      <w:r w:rsidR="00C23B6B" w:rsidRPr="00B675CC">
        <w:rPr>
          <w:color w:val="auto"/>
          <w:sz w:val="32"/>
          <w:szCs w:val="32"/>
        </w:rPr>
        <w:t>đều phải làm, phải phụng hành</w:t>
      </w:r>
      <w:r w:rsidR="00FE015C" w:rsidRPr="00B675CC">
        <w:rPr>
          <w:color w:val="auto"/>
          <w:sz w:val="32"/>
          <w:szCs w:val="32"/>
        </w:rPr>
        <w:t xml:space="preserve">. Như vậy thì có thể trở thành thiện nam tử, thiện nữ nhân như trong kinh đã nói, họ </w:t>
      </w:r>
      <w:r w:rsidR="003E0AAF">
        <w:rPr>
          <w:color w:val="auto"/>
          <w:sz w:val="32"/>
          <w:szCs w:val="32"/>
        </w:rPr>
        <w:t>sẽ</w:t>
      </w:r>
      <w:r w:rsidR="00FE015C" w:rsidRPr="00B675CC">
        <w:rPr>
          <w:color w:val="auto"/>
          <w:sz w:val="32"/>
          <w:szCs w:val="32"/>
        </w:rPr>
        <w:t xml:space="preserve"> có tư lương để vãng sanh.</w:t>
      </w:r>
      <w:r w:rsidR="003E74DD" w:rsidRPr="00B675CC">
        <w:rPr>
          <w:color w:val="auto"/>
          <w:sz w:val="32"/>
          <w:szCs w:val="32"/>
        </w:rPr>
        <w:t xml:space="preserve"> </w:t>
      </w:r>
    </w:p>
    <w:p w14:paraId="57C13C0C" w14:textId="77777777" w:rsidR="00704443" w:rsidRDefault="00683F50" w:rsidP="005E2861">
      <w:pPr>
        <w:jc w:val="both"/>
        <w:rPr>
          <w:color w:val="auto"/>
          <w:sz w:val="32"/>
          <w:szCs w:val="32"/>
        </w:rPr>
      </w:pPr>
      <w:r w:rsidRPr="00B675CC">
        <w:rPr>
          <w:color w:val="auto"/>
          <w:sz w:val="32"/>
          <w:szCs w:val="32"/>
        </w:rPr>
        <w:t xml:space="preserve">Chúng ta phải biết, kỳ thực </w:t>
      </w:r>
      <w:r w:rsidR="003E0AAF">
        <w:rPr>
          <w:color w:val="auto"/>
          <w:sz w:val="32"/>
          <w:szCs w:val="32"/>
        </w:rPr>
        <w:t>bổn tánh</w:t>
      </w:r>
      <w:r w:rsidRPr="00B675CC">
        <w:rPr>
          <w:color w:val="auto"/>
          <w:sz w:val="32"/>
          <w:szCs w:val="32"/>
        </w:rPr>
        <w:t xml:space="preserve"> của con người vốn là thiện</w:t>
      </w:r>
      <w:r w:rsidR="004C31F8" w:rsidRPr="00B675CC">
        <w:rPr>
          <w:color w:val="auto"/>
          <w:sz w:val="32"/>
          <w:szCs w:val="32"/>
        </w:rPr>
        <w:t xml:space="preserve">, mỗi người vốn dĩ đều không hề khác biệt. Người học Phật chúng ta càng hiểu </w:t>
      </w:r>
      <w:r w:rsidR="00C05CA9" w:rsidRPr="00B675CC">
        <w:rPr>
          <w:color w:val="auto"/>
          <w:sz w:val="32"/>
          <w:szCs w:val="32"/>
        </w:rPr>
        <w:t xml:space="preserve">rõ </w:t>
      </w:r>
      <w:r w:rsidR="004C31F8" w:rsidRPr="00B675CC">
        <w:rPr>
          <w:color w:val="auto"/>
          <w:sz w:val="32"/>
          <w:szCs w:val="32"/>
        </w:rPr>
        <w:t>hơn. Thích Ca Mâu Ni Phật sau khi thành đạo dưới cội cây Bồ Đề</w:t>
      </w:r>
      <w:r w:rsidR="00335E4E" w:rsidRPr="00B675CC">
        <w:rPr>
          <w:color w:val="auto"/>
          <w:sz w:val="32"/>
          <w:szCs w:val="32"/>
        </w:rPr>
        <w:t>, câu đầu tiên Ngài đã nói rằng</w:t>
      </w:r>
      <w:r w:rsidR="00704443">
        <w:rPr>
          <w:color w:val="auto"/>
          <w:sz w:val="32"/>
          <w:szCs w:val="32"/>
        </w:rPr>
        <w:t>:</w:t>
      </w:r>
      <w:r w:rsidR="00335E4E" w:rsidRPr="00B675CC">
        <w:rPr>
          <w:color w:val="auto"/>
          <w:sz w:val="32"/>
          <w:szCs w:val="32"/>
        </w:rPr>
        <w:t xml:space="preserve"> “</w:t>
      </w:r>
      <w:r w:rsidR="00704443" w:rsidRPr="00B675CC">
        <w:rPr>
          <w:i/>
          <w:color w:val="auto"/>
          <w:sz w:val="32"/>
          <w:szCs w:val="32"/>
        </w:rPr>
        <w:t>C</w:t>
      </w:r>
      <w:r w:rsidR="00335E4E" w:rsidRPr="00B675CC">
        <w:rPr>
          <w:i/>
          <w:color w:val="auto"/>
          <w:sz w:val="32"/>
          <w:szCs w:val="32"/>
        </w:rPr>
        <w:t>húng sanh đều có trí huệ đức tướng của Như Lai”</w:t>
      </w:r>
      <w:r w:rsidR="00335E4E" w:rsidRPr="00B675CC">
        <w:rPr>
          <w:color w:val="auto"/>
          <w:sz w:val="32"/>
          <w:szCs w:val="32"/>
        </w:rPr>
        <w:t xml:space="preserve">. </w:t>
      </w:r>
      <w:r w:rsidR="00776514" w:rsidRPr="00B675CC">
        <w:rPr>
          <w:color w:val="auto"/>
          <w:sz w:val="32"/>
          <w:szCs w:val="32"/>
        </w:rPr>
        <w:t>Chúng sanh và Như Lai không hề khác biệt. Chư Phật có trí huệ đức tướng của Như Lai</w:t>
      </w:r>
      <w:r w:rsidR="00CA3893" w:rsidRPr="00B675CC">
        <w:rPr>
          <w:color w:val="auto"/>
          <w:sz w:val="32"/>
          <w:szCs w:val="32"/>
        </w:rPr>
        <w:t xml:space="preserve">, chúng sanh như chúng ta cũng đều có, bạn cũng có, tôi cũng có. Đã có vậy tại sao </w:t>
      </w:r>
      <w:r w:rsidR="00AF4222" w:rsidRPr="00B675CC">
        <w:rPr>
          <w:color w:val="auto"/>
          <w:sz w:val="32"/>
          <w:szCs w:val="32"/>
        </w:rPr>
        <w:t>không sánh bằng chư Phật Như Lai</w:t>
      </w:r>
      <w:r w:rsidR="00091E1A" w:rsidRPr="00B675CC">
        <w:rPr>
          <w:color w:val="auto"/>
          <w:sz w:val="32"/>
          <w:szCs w:val="32"/>
        </w:rPr>
        <w:t xml:space="preserve"> vậy</w:t>
      </w:r>
      <w:r w:rsidR="00AF4222" w:rsidRPr="00B675CC">
        <w:rPr>
          <w:color w:val="auto"/>
          <w:sz w:val="32"/>
          <w:szCs w:val="32"/>
        </w:rPr>
        <w:t xml:space="preserve">? Tại sao chúng ta </w:t>
      </w:r>
      <w:r w:rsidR="001801B5" w:rsidRPr="00B675CC">
        <w:rPr>
          <w:color w:val="auto"/>
          <w:sz w:val="32"/>
          <w:szCs w:val="32"/>
        </w:rPr>
        <w:t>khác biệt với Thánh Hiền xa như vậ</w:t>
      </w:r>
      <w:r w:rsidR="00091E1A" w:rsidRPr="00B675CC">
        <w:rPr>
          <w:color w:val="auto"/>
          <w:sz w:val="32"/>
          <w:szCs w:val="32"/>
        </w:rPr>
        <w:t>y? K</w:t>
      </w:r>
      <w:r w:rsidR="001801B5" w:rsidRPr="00B675CC">
        <w:rPr>
          <w:color w:val="auto"/>
          <w:sz w:val="32"/>
          <w:szCs w:val="32"/>
        </w:rPr>
        <w:t xml:space="preserve">hông phải vì trên bổn tánh của chúng ta có </w:t>
      </w:r>
      <w:r w:rsidR="00091E1A" w:rsidRPr="00B675CC">
        <w:rPr>
          <w:color w:val="auto"/>
          <w:sz w:val="32"/>
          <w:szCs w:val="32"/>
        </w:rPr>
        <w:t xml:space="preserve">gì </w:t>
      </w:r>
      <w:r w:rsidR="001801B5" w:rsidRPr="00B675CC">
        <w:rPr>
          <w:color w:val="auto"/>
          <w:sz w:val="32"/>
          <w:szCs w:val="32"/>
        </w:rPr>
        <w:t>khác biệt</w:t>
      </w:r>
      <w:r w:rsidR="00CE1B5C" w:rsidRPr="00B675CC">
        <w:rPr>
          <w:color w:val="auto"/>
          <w:sz w:val="32"/>
          <w:szCs w:val="32"/>
        </w:rPr>
        <w:t>, trên bổn tánh không có khác biệt. Đó là vì tập khí của chúng ta</w:t>
      </w:r>
      <w:r w:rsidR="00924B0A" w:rsidRPr="00B675CC">
        <w:rPr>
          <w:color w:val="auto"/>
          <w:sz w:val="32"/>
          <w:szCs w:val="32"/>
        </w:rPr>
        <w:t>, chúng ta lớn lên đã tiêm nhiễm những tập khí tật xấ</w:t>
      </w:r>
      <w:r w:rsidR="00091E1A" w:rsidRPr="00B675CC">
        <w:rPr>
          <w:color w:val="auto"/>
          <w:sz w:val="32"/>
          <w:szCs w:val="32"/>
        </w:rPr>
        <w:t xml:space="preserve">u đó. </w:t>
      </w:r>
    </w:p>
    <w:p w14:paraId="2B298E13" w14:textId="77777777" w:rsidR="00683F50" w:rsidRPr="00B675CC" w:rsidRDefault="00091E1A" w:rsidP="005E2861">
      <w:pPr>
        <w:jc w:val="both"/>
        <w:rPr>
          <w:color w:val="auto"/>
          <w:sz w:val="32"/>
          <w:szCs w:val="32"/>
        </w:rPr>
      </w:pPr>
      <w:r w:rsidRPr="00B675CC">
        <w:rPr>
          <w:color w:val="auto"/>
          <w:sz w:val="32"/>
          <w:szCs w:val="32"/>
        </w:rPr>
        <w:t>T</w:t>
      </w:r>
      <w:r w:rsidR="00924B0A" w:rsidRPr="00B675CC">
        <w:rPr>
          <w:color w:val="auto"/>
          <w:sz w:val="32"/>
          <w:szCs w:val="32"/>
        </w:rPr>
        <w:t>rong “Tam Tự Kinh” nói</w:t>
      </w:r>
      <w:r w:rsidR="00704443">
        <w:rPr>
          <w:color w:val="auto"/>
          <w:sz w:val="32"/>
          <w:szCs w:val="32"/>
        </w:rPr>
        <w:t>:</w:t>
      </w:r>
      <w:r w:rsidR="00924B0A" w:rsidRPr="00B675CC">
        <w:rPr>
          <w:color w:val="auto"/>
          <w:sz w:val="32"/>
          <w:szCs w:val="32"/>
        </w:rPr>
        <w:t xml:space="preserve"> </w:t>
      </w:r>
      <w:r w:rsidRPr="00B675CC">
        <w:rPr>
          <w:color w:val="auto"/>
          <w:sz w:val="32"/>
          <w:szCs w:val="32"/>
        </w:rPr>
        <w:t>“</w:t>
      </w:r>
      <w:r w:rsidR="00704443" w:rsidRPr="00B675CC">
        <w:rPr>
          <w:i/>
          <w:color w:val="auto"/>
          <w:sz w:val="32"/>
          <w:szCs w:val="32"/>
        </w:rPr>
        <w:t>N</w:t>
      </w:r>
      <w:r w:rsidRPr="00B675CC">
        <w:rPr>
          <w:i/>
          <w:color w:val="auto"/>
          <w:sz w:val="32"/>
          <w:szCs w:val="32"/>
        </w:rPr>
        <w:t xml:space="preserve">hân </w:t>
      </w:r>
      <w:r w:rsidR="004A45F0" w:rsidRPr="00B675CC">
        <w:rPr>
          <w:i/>
          <w:color w:val="auto"/>
          <w:sz w:val="32"/>
          <w:szCs w:val="32"/>
        </w:rPr>
        <w:t>chi sơ, tánh bổn thiện, tánh tương cận, tập tương viễn</w:t>
      </w:r>
      <w:r w:rsidR="004A45F0" w:rsidRPr="00B675CC">
        <w:rPr>
          <w:color w:val="auto"/>
          <w:sz w:val="32"/>
          <w:szCs w:val="32"/>
        </w:rPr>
        <w:t>”. Tập khí tật xấu khiến chúng ta cách xa Thánh Hiền nhân, chư Phật Bồ</w:t>
      </w:r>
      <w:r w:rsidR="00375CDE" w:rsidRPr="00B675CC">
        <w:rPr>
          <w:color w:val="auto"/>
          <w:sz w:val="32"/>
          <w:szCs w:val="32"/>
        </w:rPr>
        <w:t xml:space="preserve"> Tát</w:t>
      </w:r>
      <w:r w:rsidR="00A67E2B" w:rsidRPr="00B675CC">
        <w:rPr>
          <w:color w:val="auto"/>
          <w:sz w:val="32"/>
          <w:szCs w:val="32"/>
        </w:rPr>
        <w:t>, nhưng chúng ta biết những tập khí tật xấu đó vốn dĩ đều không có. Vốn dĩ đã không có thì chúng ta có lòng tin rằng có thể trừ bỏ chúng</w:t>
      </w:r>
      <w:r w:rsidR="00B95976" w:rsidRPr="00B675CC">
        <w:rPr>
          <w:color w:val="auto"/>
          <w:sz w:val="32"/>
          <w:szCs w:val="32"/>
        </w:rPr>
        <w:t>. Chúng ta vốn có bổn thiện, vốn có trí huệ đức tướng của Như Lai</w:t>
      </w:r>
      <w:r w:rsidR="005257B7" w:rsidRPr="00B675CC">
        <w:rPr>
          <w:color w:val="auto"/>
          <w:sz w:val="32"/>
          <w:szCs w:val="32"/>
        </w:rPr>
        <w:t xml:space="preserve"> thì chúng ta có thể hồi phục lạ</w:t>
      </w:r>
      <w:r w:rsidR="00375CDE" w:rsidRPr="00B675CC">
        <w:rPr>
          <w:color w:val="auto"/>
          <w:sz w:val="32"/>
          <w:szCs w:val="32"/>
        </w:rPr>
        <w:t>i. C</w:t>
      </w:r>
      <w:r w:rsidR="005257B7" w:rsidRPr="00B675CC">
        <w:rPr>
          <w:color w:val="auto"/>
          <w:sz w:val="32"/>
          <w:szCs w:val="32"/>
        </w:rPr>
        <w:t>ho nên “</w:t>
      </w:r>
      <w:r w:rsidR="00704443" w:rsidRPr="00B675CC">
        <w:rPr>
          <w:i/>
          <w:color w:val="auto"/>
          <w:sz w:val="32"/>
          <w:szCs w:val="32"/>
        </w:rPr>
        <w:t>D</w:t>
      </w:r>
      <w:r w:rsidR="005257B7" w:rsidRPr="00B675CC">
        <w:rPr>
          <w:i/>
          <w:color w:val="auto"/>
          <w:sz w:val="32"/>
          <w:szCs w:val="32"/>
        </w:rPr>
        <w:t>ù còn xa, cũng dần kịp</w:t>
      </w:r>
      <w:r w:rsidR="005257B7" w:rsidRPr="00B675CC">
        <w:rPr>
          <w:color w:val="auto"/>
          <w:sz w:val="32"/>
          <w:szCs w:val="32"/>
        </w:rPr>
        <w:t>”, dần dần chúng ta cũng có thể trở thành Thánh Hiền. Mạnh Tử nói rằng</w:t>
      </w:r>
      <w:r w:rsidR="00704443">
        <w:rPr>
          <w:color w:val="auto"/>
          <w:sz w:val="32"/>
          <w:szCs w:val="32"/>
        </w:rPr>
        <w:t>:</w:t>
      </w:r>
      <w:r w:rsidR="005257B7" w:rsidRPr="00B675CC">
        <w:rPr>
          <w:color w:val="auto"/>
          <w:sz w:val="32"/>
          <w:szCs w:val="32"/>
        </w:rPr>
        <w:t xml:space="preserve"> “</w:t>
      </w:r>
      <w:r w:rsidR="00704443" w:rsidRPr="00B675CC">
        <w:rPr>
          <w:i/>
          <w:color w:val="auto"/>
          <w:sz w:val="32"/>
          <w:szCs w:val="32"/>
        </w:rPr>
        <w:t>A</w:t>
      </w:r>
      <w:r w:rsidR="00D366D3" w:rsidRPr="00B675CC">
        <w:rPr>
          <w:i/>
          <w:color w:val="auto"/>
          <w:sz w:val="32"/>
          <w:szCs w:val="32"/>
        </w:rPr>
        <w:t xml:space="preserve">i cũng </w:t>
      </w:r>
      <w:r w:rsidR="00375CDE" w:rsidRPr="00B675CC">
        <w:rPr>
          <w:i/>
          <w:color w:val="auto"/>
          <w:sz w:val="32"/>
          <w:szCs w:val="32"/>
        </w:rPr>
        <w:t>có thể</w:t>
      </w:r>
      <w:r w:rsidR="00D366D3" w:rsidRPr="00B675CC">
        <w:rPr>
          <w:i/>
          <w:color w:val="auto"/>
          <w:sz w:val="32"/>
          <w:szCs w:val="32"/>
        </w:rPr>
        <w:t xml:space="preserve"> trở thành Nghiêu Thuấn</w:t>
      </w:r>
      <w:r w:rsidR="00D366D3" w:rsidRPr="00B675CC">
        <w:rPr>
          <w:color w:val="auto"/>
          <w:sz w:val="32"/>
          <w:szCs w:val="32"/>
        </w:rPr>
        <w:t>”. Nghiêu Thuấn là Thánh Hiền nhân, mỗi người chúng ta đều có thể trở thành Thánh Hiền nhân như Nghiêu Thuấn</w:t>
      </w:r>
      <w:r w:rsidR="003030DE" w:rsidRPr="00B675CC">
        <w:rPr>
          <w:color w:val="auto"/>
          <w:sz w:val="32"/>
          <w:szCs w:val="32"/>
        </w:rPr>
        <w:t>. Xin xem câu tiếp theo:</w:t>
      </w:r>
    </w:p>
    <w:p w14:paraId="743C3016" w14:textId="77777777" w:rsidR="003030DE" w:rsidRPr="00B675CC" w:rsidRDefault="003030DE" w:rsidP="00B675CC">
      <w:pPr>
        <w:jc w:val="center"/>
        <w:rPr>
          <w:b/>
          <w:i/>
          <w:color w:val="auto"/>
          <w:sz w:val="32"/>
          <w:szCs w:val="32"/>
        </w:rPr>
      </w:pPr>
      <w:r w:rsidRPr="00B675CC">
        <w:rPr>
          <w:b/>
          <w:i/>
          <w:color w:val="auto"/>
          <w:sz w:val="32"/>
          <w:szCs w:val="32"/>
        </w:rPr>
        <w:t>“Thấy người xấu, tự kiểm điểm. Có thì sửa, không cảnh giác”</w:t>
      </w:r>
    </w:p>
    <w:p w14:paraId="440DBD3E" w14:textId="77777777" w:rsidR="00F5411D" w:rsidRDefault="00D70993" w:rsidP="005E2861">
      <w:pPr>
        <w:jc w:val="both"/>
        <w:rPr>
          <w:color w:val="auto"/>
          <w:sz w:val="32"/>
          <w:szCs w:val="32"/>
        </w:rPr>
      </w:pPr>
      <w:r w:rsidRPr="00B675CC">
        <w:rPr>
          <w:color w:val="auto"/>
          <w:sz w:val="32"/>
          <w:szCs w:val="32"/>
        </w:rPr>
        <w:t xml:space="preserve">Điều này ý nói nhìn thấy người khác không tốt, có khuyết điểm, có chỗ xấu ác thì chúng ta nên dùng thái độ </w:t>
      </w:r>
      <w:r w:rsidR="00CD2E62" w:rsidRPr="00B675CC">
        <w:rPr>
          <w:color w:val="auto"/>
          <w:sz w:val="32"/>
          <w:szCs w:val="32"/>
        </w:rPr>
        <w:t>gì? C</w:t>
      </w:r>
      <w:r w:rsidR="00953D0F" w:rsidRPr="00B675CC">
        <w:rPr>
          <w:color w:val="auto"/>
          <w:sz w:val="32"/>
          <w:szCs w:val="32"/>
        </w:rPr>
        <w:t>ó phải là phê bình họ thậm chí là đi khắp nơi nói thị</w:t>
      </w:r>
      <w:r w:rsidR="00CD2E62" w:rsidRPr="00B675CC">
        <w:rPr>
          <w:color w:val="auto"/>
          <w:sz w:val="32"/>
          <w:szCs w:val="32"/>
        </w:rPr>
        <w:t xml:space="preserve"> phi hay không? K</w:t>
      </w:r>
      <w:r w:rsidR="00953D0F" w:rsidRPr="00B675CC">
        <w:rPr>
          <w:color w:val="auto"/>
          <w:sz w:val="32"/>
          <w:szCs w:val="32"/>
        </w:rPr>
        <w:t>hông phải</w:t>
      </w:r>
      <w:r w:rsidR="00EE73EC" w:rsidRPr="00B675CC">
        <w:rPr>
          <w:color w:val="auto"/>
          <w:sz w:val="32"/>
          <w:szCs w:val="32"/>
        </w:rPr>
        <w:t>,</w:t>
      </w:r>
      <w:r w:rsidR="002430A4" w:rsidRPr="00B675CC">
        <w:rPr>
          <w:color w:val="auto"/>
          <w:sz w:val="32"/>
          <w:szCs w:val="32"/>
        </w:rPr>
        <w:t xml:space="preserve"> mà phải quay lại suy xét </w:t>
      </w:r>
      <w:r w:rsidR="00C34498" w:rsidRPr="00B675CC">
        <w:rPr>
          <w:color w:val="auto"/>
          <w:sz w:val="32"/>
          <w:szCs w:val="32"/>
        </w:rPr>
        <w:t xml:space="preserve">chính </w:t>
      </w:r>
      <w:r w:rsidR="002430A4" w:rsidRPr="00B675CC">
        <w:rPr>
          <w:color w:val="auto"/>
          <w:sz w:val="32"/>
          <w:szCs w:val="32"/>
        </w:rPr>
        <w:t xml:space="preserve">mình, xem mình có hay không, tự mình phản tỉnh </w:t>
      </w:r>
      <w:r w:rsidR="00704443">
        <w:rPr>
          <w:color w:val="auto"/>
          <w:sz w:val="32"/>
          <w:szCs w:val="32"/>
        </w:rPr>
        <w:t>một</w:t>
      </w:r>
      <w:r w:rsidR="00704443" w:rsidRPr="00B675CC">
        <w:rPr>
          <w:color w:val="auto"/>
          <w:sz w:val="32"/>
          <w:szCs w:val="32"/>
        </w:rPr>
        <w:t xml:space="preserve"> </w:t>
      </w:r>
      <w:r w:rsidR="002430A4" w:rsidRPr="00B675CC">
        <w:rPr>
          <w:color w:val="auto"/>
          <w:sz w:val="32"/>
          <w:szCs w:val="32"/>
        </w:rPr>
        <w:t xml:space="preserve">chút. </w:t>
      </w:r>
      <w:r w:rsidR="00DF3FFD" w:rsidRPr="00B675CC">
        <w:rPr>
          <w:color w:val="auto"/>
          <w:sz w:val="32"/>
          <w:szCs w:val="32"/>
        </w:rPr>
        <w:t xml:space="preserve">Bởi vì bản thân chúng ta </w:t>
      </w:r>
      <w:r w:rsidR="001C187A" w:rsidRPr="00B675CC">
        <w:rPr>
          <w:color w:val="auto"/>
          <w:sz w:val="32"/>
          <w:szCs w:val="32"/>
        </w:rPr>
        <w:t>không dễ dàng</w:t>
      </w:r>
      <w:r w:rsidR="00C06AC6" w:rsidRPr="00B675CC">
        <w:rPr>
          <w:color w:val="auto"/>
          <w:sz w:val="32"/>
          <w:szCs w:val="32"/>
        </w:rPr>
        <w:t xml:space="preserve"> </w:t>
      </w:r>
      <w:r w:rsidR="00DF3FFD" w:rsidRPr="00B675CC">
        <w:rPr>
          <w:color w:val="auto"/>
          <w:sz w:val="32"/>
          <w:szCs w:val="32"/>
        </w:rPr>
        <w:t xml:space="preserve">nhìn </w:t>
      </w:r>
      <w:r w:rsidR="00C06AC6" w:rsidRPr="00B675CC">
        <w:rPr>
          <w:color w:val="auto"/>
          <w:sz w:val="32"/>
          <w:szCs w:val="32"/>
        </w:rPr>
        <w:t xml:space="preserve">ra </w:t>
      </w:r>
      <w:r w:rsidR="00DF3FFD" w:rsidRPr="00B675CC">
        <w:rPr>
          <w:color w:val="auto"/>
          <w:sz w:val="32"/>
          <w:szCs w:val="32"/>
        </w:rPr>
        <w:t>lỗi lầm của mình</w:t>
      </w:r>
      <w:r w:rsidR="002D3DE3" w:rsidRPr="00B675CC">
        <w:rPr>
          <w:color w:val="auto"/>
          <w:sz w:val="32"/>
          <w:szCs w:val="32"/>
        </w:rPr>
        <w:t xml:space="preserve"> mà</w:t>
      </w:r>
      <w:r w:rsidR="00DF3FFD" w:rsidRPr="00B675CC">
        <w:rPr>
          <w:color w:val="auto"/>
          <w:sz w:val="32"/>
          <w:szCs w:val="32"/>
        </w:rPr>
        <w:t xml:space="preserve"> thường rất khó khăn. Bạn </w:t>
      </w:r>
      <w:r w:rsidR="002D3DE3" w:rsidRPr="00B675CC">
        <w:rPr>
          <w:color w:val="auto"/>
          <w:sz w:val="32"/>
          <w:szCs w:val="32"/>
        </w:rPr>
        <w:t xml:space="preserve">dễ dàng </w:t>
      </w:r>
      <w:r w:rsidR="00DF3FFD" w:rsidRPr="00B675CC">
        <w:rPr>
          <w:color w:val="auto"/>
          <w:sz w:val="32"/>
          <w:szCs w:val="32"/>
        </w:rPr>
        <w:t xml:space="preserve">nhìn </w:t>
      </w:r>
      <w:r w:rsidR="002D3DE3" w:rsidRPr="00B675CC">
        <w:rPr>
          <w:color w:val="auto"/>
          <w:sz w:val="32"/>
          <w:szCs w:val="32"/>
        </w:rPr>
        <w:t xml:space="preserve">ra </w:t>
      </w:r>
      <w:r w:rsidR="00DF3FFD" w:rsidRPr="00B675CC">
        <w:rPr>
          <w:color w:val="auto"/>
          <w:sz w:val="32"/>
          <w:szCs w:val="32"/>
        </w:rPr>
        <w:t>lỗi lầm của người khác</w:t>
      </w:r>
      <w:r w:rsidR="00E5620A" w:rsidRPr="00B675CC">
        <w:rPr>
          <w:color w:val="auto"/>
          <w:sz w:val="32"/>
          <w:szCs w:val="32"/>
        </w:rPr>
        <w:t>. Thấy lỗi lầm của người khác thì phải như thế</w:t>
      </w:r>
      <w:r w:rsidR="00C34498" w:rsidRPr="00B675CC">
        <w:rPr>
          <w:color w:val="auto"/>
          <w:sz w:val="32"/>
          <w:szCs w:val="32"/>
        </w:rPr>
        <w:t xml:space="preserve"> nào? L</w:t>
      </w:r>
      <w:r w:rsidR="00E5620A" w:rsidRPr="00B675CC">
        <w:rPr>
          <w:color w:val="auto"/>
          <w:sz w:val="32"/>
          <w:szCs w:val="32"/>
        </w:rPr>
        <w:t>ập tức nghĩ xem bản thân mình có hay không, “</w:t>
      </w:r>
      <w:r w:rsidR="008D497A">
        <w:rPr>
          <w:i/>
          <w:color w:val="auto"/>
          <w:sz w:val="32"/>
          <w:szCs w:val="32"/>
        </w:rPr>
        <w:t>l</w:t>
      </w:r>
      <w:r w:rsidR="0006675B" w:rsidRPr="008D497A">
        <w:rPr>
          <w:i/>
          <w:color w:val="auto"/>
          <w:sz w:val="32"/>
          <w:szCs w:val="32"/>
        </w:rPr>
        <w:t xml:space="preserve">ấy người làm gương, có thể </w:t>
      </w:r>
      <w:r w:rsidR="00015ABA" w:rsidRPr="008D497A">
        <w:rPr>
          <w:i/>
          <w:color w:val="auto"/>
          <w:sz w:val="32"/>
          <w:szCs w:val="32"/>
        </w:rPr>
        <w:t>hiểu rõ</w:t>
      </w:r>
      <w:r w:rsidR="0006675B" w:rsidRPr="008D497A">
        <w:rPr>
          <w:i/>
          <w:color w:val="auto"/>
          <w:sz w:val="32"/>
          <w:szCs w:val="32"/>
        </w:rPr>
        <w:t xml:space="preserve"> được mất</w:t>
      </w:r>
      <w:r w:rsidR="0006675B" w:rsidRPr="00B675CC">
        <w:rPr>
          <w:color w:val="auto"/>
          <w:sz w:val="32"/>
          <w:szCs w:val="32"/>
        </w:rPr>
        <w:t>”</w:t>
      </w:r>
      <w:r w:rsidR="00015ABA" w:rsidRPr="00B675CC">
        <w:rPr>
          <w:color w:val="auto"/>
          <w:sz w:val="32"/>
          <w:szCs w:val="32"/>
        </w:rPr>
        <w:t>. Bản thân mình có thì phải lập tức sửa đổi, “</w:t>
      </w:r>
      <w:r w:rsidR="00C063E6">
        <w:rPr>
          <w:i/>
          <w:color w:val="auto"/>
          <w:sz w:val="32"/>
          <w:szCs w:val="32"/>
        </w:rPr>
        <w:t>c</w:t>
      </w:r>
      <w:r w:rsidR="00015ABA" w:rsidRPr="00B675CC">
        <w:rPr>
          <w:i/>
          <w:color w:val="auto"/>
          <w:sz w:val="32"/>
          <w:szCs w:val="32"/>
        </w:rPr>
        <w:t>ó thì sửa</w:t>
      </w:r>
      <w:r w:rsidR="00015ABA" w:rsidRPr="00B675CC">
        <w:rPr>
          <w:color w:val="auto"/>
          <w:sz w:val="32"/>
          <w:szCs w:val="32"/>
        </w:rPr>
        <w:t>”</w:t>
      </w:r>
      <w:r w:rsidR="009F6685" w:rsidRPr="00B675CC">
        <w:rPr>
          <w:color w:val="auto"/>
          <w:sz w:val="32"/>
          <w:szCs w:val="32"/>
        </w:rPr>
        <w:t xml:space="preserve">. Nếu bản thân không có, không có thì càng phải </w:t>
      </w:r>
      <w:r w:rsidR="00AC1EC4" w:rsidRPr="00B675CC">
        <w:rPr>
          <w:color w:val="auto"/>
          <w:sz w:val="32"/>
          <w:szCs w:val="32"/>
        </w:rPr>
        <w:t>cố</w:t>
      </w:r>
      <w:r w:rsidR="00066B47" w:rsidRPr="00B675CC">
        <w:rPr>
          <w:color w:val="auto"/>
          <w:sz w:val="32"/>
          <w:szCs w:val="32"/>
        </w:rPr>
        <w:t xml:space="preserve"> gắng phát huy, cảnh giác</w:t>
      </w:r>
      <w:r w:rsidR="00AC1EC4" w:rsidRPr="00B675CC">
        <w:rPr>
          <w:color w:val="auto"/>
          <w:sz w:val="32"/>
          <w:szCs w:val="32"/>
        </w:rPr>
        <w:t xml:space="preserve">, không để tương lai </w:t>
      </w:r>
      <w:r w:rsidR="008B287D" w:rsidRPr="00B675CC">
        <w:rPr>
          <w:color w:val="auto"/>
          <w:sz w:val="32"/>
          <w:szCs w:val="32"/>
        </w:rPr>
        <w:t xml:space="preserve">mình </w:t>
      </w:r>
      <w:r w:rsidR="00AC1EC4" w:rsidRPr="00B675CC">
        <w:rPr>
          <w:color w:val="auto"/>
          <w:sz w:val="32"/>
          <w:szCs w:val="32"/>
        </w:rPr>
        <w:t>phạm phải những lỗi này</w:t>
      </w:r>
      <w:r w:rsidR="0042653F" w:rsidRPr="00B675CC">
        <w:rPr>
          <w:color w:val="auto"/>
          <w:sz w:val="32"/>
          <w:szCs w:val="32"/>
        </w:rPr>
        <w:t xml:space="preserve">. </w:t>
      </w:r>
    </w:p>
    <w:p w14:paraId="5E21DA19" w14:textId="77777777" w:rsidR="001D1CCB" w:rsidRDefault="0042653F" w:rsidP="005E2861">
      <w:pPr>
        <w:jc w:val="both"/>
        <w:rPr>
          <w:color w:val="auto"/>
          <w:sz w:val="32"/>
          <w:szCs w:val="32"/>
        </w:rPr>
      </w:pPr>
      <w:r w:rsidRPr="00B675CC">
        <w:rPr>
          <w:color w:val="auto"/>
          <w:sz w:val="32"/>
          <w:szCs w:val="32"/>
        </w:rPr>
        <w:t>Đó chính là như Khổng Tử đã nói</w:t>
      </w:r>
      <w:r w:rsidR="00F5411D">
        <w:rPr>
          <w:color w:val="auto"/>
          <w:sz w:val="32"/>
          <w:szCs w:val="32"/>
        </w:rPr>
        <w:t>:</w:t>
      </w:r>
      <w:r w:rsidRPr="00B675CC">
        <w:rPr>
          <w:color w:val="auto"/>
          <w:sz w:val="32"/>
          <w:szCs w:val="32"/>
        </w:rPr>
        <w:t xml:space="preserve"> “</w:t>
      </w:r>
      <w:r w:rsidR="00F5411D" w:rsidRPr="00C063E6">
        <w:rPr>
          <w:i/>
          <w:color w:val="auto"/>
          <w:sz w:val="32"/>
          <w:szCs w:val="32"/>
        </w:rPr>
        <w:t>Ba</w:t>
      </w:r>
      <w:r w:rsidRPr="00C063E6">
        <w:rPr>
          <w:i/>
          <w:color w:val="auto"/>
          <w:sz w:val="32"/>
          <w:szCs w:val="32"/>
        </w:rPr>
        <w:t xml:space="preserve"> người cùng đi, ắt có người là thầy ta</w:t>
      </w:r>
      <w:r w:rsidRPr="00B675CC">
        <w:rPr>
          <w:color w:val="auto"/>
          <w:sz w:val="32"/>
          <w:szCs w:val="32"/>
        </w:rPr>
        <w:t>”.</w:t>
      </w:r>
      <w:r w:rsidR="00FD551A" w:rsidRPr="00B675CC">
        <w:rPr>
          <w:color w:val="auto"/>
          <w:sz w:val="32"/>
          <w:szCs w:val="32"/>
        </w:rPr>
        <w:t xml:space="preserve"> </w:t>
      </w:r>
      <w:r w:rsidR="00F5411D">
        <w:rPr>
          <w:color w:val="auto"/>
          <w:sz w:val="32"/>
          <w:szCs w:val="32"/>
        </w:rPr>
        <w:t>Ba</w:t>
      </w:r>
      <w:r w:rsidR="00F5411D" w:rsidRPr="00B675CC">
        <w:rPr>
          <w:color w:val="auto"/>
          <w:sz w:val="32"/>
          <w:szCs w:val="32"/>
        </w:rPr>
        <w:t xml:space="preserve"> </w:t>
      </w:r>
      <w:r w:rsidR="00FD551A" w:rsidRPr="00B675CC">
        <w:rPr>
          <w:color w:val="auto"/>
          <w:sz w:val="32"/>
          <w:szCs w:val="32"/>
        </w:rPr>
        <w:t xml:space="preserve">người này là </w:t>
      </w:r>
      <w:r w:rsidR="00F5411D">
        <w:rPr>
          <w:color w:val="auto"/>
          <w:sz w:val="32"/>
          <w:szCs w:val="32"/>
        </w:rPr>
        <w:t>ba</w:t>
      </w:r>
      <w:r w:rsidR="00F5411D" w:rsidRPr="00B675CC">
        <w:rPr>
          <w:color w:val="auto"/>
          <w:sz w:val="32"/>
          <w:szCs w:val="32"/>
        </w:rPr>
        <w:t xml:space="preserve"> </w:t>
      </w:r>
      <w:r w:rsidR="00FD551A" w:rsidRPr="00B675CC">
        <w:rPr>
          <w:color w:val="auto"/>
          <w:sz w:val="32"/>
          <w:szCs w:val="32"/>
        </w:rPr>
        <w:t>ngườ</w:t>
      </w:r>
      <w:r w:rsidR="009D075B" w:rsidRPr="00B675CC">
        <w:rPr>
          <w:color w:val="auto"/>
          <w:sz w:val="32"/>
          <w:szCs w:val="32"/>
        </w:rPr>
        <w:t>i nào? M</w:t>
      </w:r>
      <w:r w:rsidR="00FD551A" w:rsidRPr="00B675CC">
        <w:rPr>
          <w:color w:val="auto"/>
          <w:sz w:val="32"/>
          <w:szCs w:val="32"/>
        </w:rPr>
        <w:t>ột người là người thiện, họ có những ưu điểm tốt. Một người là người bất thiện</w:t>
      </w:r>
      <w:r w:rsidR="007F51FB" w:rsidRPr="00B675CC">
        <w:rPr>
          <w:color w:val="auto"/>
          <w:sz w:val="32"/>
          <w:szCs w:val="32"/>
        </w:rPr>
        <w:t>, họ có những khuyết điểm rất xấu ác, còn một người nữa là</w:t>
      </w:r>
      <w:r w:rsidR="002B39E2" w:rsidRPr="00B675CC">
        <w:rPr>
          <w:color w:val="auto"/>
          <w:sz w:val="32"/>
          <w:szCs w:val="32"/>
        </w:rPr>
        <w:t xml:space="preserve"> chính </w:t>
      </w:r>
      <w:r w:rsidR="009D075B" w:rsidRPr="00B675CC">
        <w:rPr>
          <w:color w:val="auto"/>
          <w:sz w:val="32"/>
          <w:szCs w:val="32"/>
        </w:rPr>
        <w:t>mình</w:t>
      </w:r>
      <w:r w:rsidR="00313D9C" w:rsidRPr="00B675CC">
        <w:rPr>
          <w:color w:val="auto"/>
          <w:sz w:val="32"/>
          <w:szCs w:val="32"/>
        </w:rPr>
        <w:t xml:space="preserve">. </w:t>
      </w:r>
      <w:r w:rsidR="00F5411D">
        <w:rPr>
          <w:color w:val="auto"/>
          <w:sz w:val="32"/>
          <w:szCs w:val="32"/>
        </w:rPr>
        <w:t>Ba</w:t>
      </w:r>
      <w:r w:rsidR="00F5411D" w:rsidRPr="00B675CC">
        <w:rPr>
          <w:color w:val="auto"/>
          <w:sz w:val="32"/>
          <w:szCs w:val="32"/>
        </w:rPr>
        <w:t xml:space="preserve"> </w:t>
      </w:r>
      <w:r w:rsidR="00313D9C" w:rsidRPr="00B675CC">
        <w:rPr>
          <w:color w:val="auto"/>
          <w:sz w:val="32"/>
          <w:szCs w:val="32"/>
        </w:rPr>
        <w:t>người này cùng đi vớ</w:t>
      </w:r>
      <w:r w:rsidR="00A167E1" w:rsidRPr="00B675CC">
        <w:rPr>
          <w:color w:val="auto"/>
          <w:sz w:val="32"/>
          <w:szCs w:val="32"/>
        </w:rPr>
        <w:t>i nhau thì</w:t>
      </w:r>
      <w:r w:rsidR="00313D9C" w:rsidRPr="00B675CC">
        <w:rPr>
          <w:color w:val="auto"/>
          <w:sz w:val="32"/>
          <w:szCs w:val="32"/>
        </w:rPr>
        <w:t xml:space="preserve"> nhất định có người làm thầy của ta. Tức là </w:t>
      </w:r>
      <w:r w:rsidR="00F5411D">
        <w:rPr>
          <w:color w:val="auto"/>
          <w:sz w:val="32"/>
          <w:szCs w:val="32"/>
        </w:rPr>
        <w:t>hai</w:t>
      </w:r>
      <w:r w:rsidR="00F5411D" w:rsidRPr="00B675CC">
        <w:rPr>
          <w:color w:val="auto"/>
          <w:sz w:val="32"/>
          <w:szCs w:val="32"/>
        </w:rPr>
        <w:t xml:space="preserve"> </w:t>
      </w:r>
      <w:r w:rsidR="006E5841" w:rsidRPr="00B675CC">
        <w:rPr>
          <w:color w:val="auto"/>
          <w:sz w:val="32"/>
          <w:szCs w:val="32"/>
        </w:rPr>
        <w:t xml:space="preserve">người họ đều là thầy của </w:t>
      </w:r>
      <w:r w:rsidR="009D075B" w:rsidRPr="00B675CC">
        <w:rPr>
          <w:color w:val="auto"/>
          <w:sz w:val="32"/>
          <w:szCs w:val="32"/>
        </w:rPr>
        <w:t>mình</w:t>
      </w:r>
      <w:r w:rsidR="006E5841" w:rsidRPr="00B675CC">
        <w:rPr>
          <w:color w:val="auto"/>
          <w:sz w:val="32"/>
          <w:szCs w:val="32"/>
        </w:rPr>
        <w:t xml:space="preserve">. Người thiện dạy </w:t>
      </w:r>
      <w:r w:rsidR="009D075B" w:rsidRPr="00B675CC">
        <w:rPr>
          <w:color w:val="auto"/>
          <w:sz w:val="32"/>
          <w:szCs w:val="32"/>
        </w:rPr>
        <w:t>ta</w:t>
      </w:r>
      <w:r w:rsidR="006E5841" w:rsidRPr="00B675CC">
        <w:rPr>
          <w:color w:val="auto"/>
          <w:sz w:val="32"/>
          <w:szCs w:val="32"/>
        </w:rPr>
        <w:t xml:space="preserve"> thấy người Hiền phải học tập</w:t>
      </w:r>
      <w:r w:rsidR="001727C4" w:rsidRPr="00B675CC">
        <w:rPr>
          <w:color w:val="auto"/>
          <w:sz w:val="32"/>
          <w:szCs w:val="32"/>
        </w:rPr>
        <w:t>, cố gắng hướng thiện. Người ác, người bất thiện dạ</w:t>
      </w:r>
      <w:r w:rsidR="001B02E7" w:rsidRPr="00B675CC">
        <w:rPr>
          <w:color w:val="auto"/>
          <w:sz w:val="32"/>
          <w:szCs w:val="32"/>
        </w:rPr>
        <w:t xml:space="preserve">y </w:t>
      </w:r>
      <w:r w:rsidR="009D075B" w:rsidRPr="00B675CC">
        <w:rPr>
          <w:color w:val="auto"/>
          <w:sz w:val="32"/>
          <w:szCs w:val="32"/>
        </w:rPr>
        <w:t>ta</w:t>
      </w:r>
      <w:r w:rsidR="001B02E7" w:rsidRPr="00B675CC">
        <w:rPr>
          <w:color w:val="auto"/>
          <w:sz w:val="32"/>
          <w:szCs w:val="32"/>
        </w:rPr>
        <w:t xml:space="preserve"> </w:t>
      </w:r>
      <w:r w:rsidR="001727C4" w:rsidRPr="00B675CC">
        <w:rPr>
          <w:color w:val="auto"/>
          <w:sz w:val="32"/>
          <w:szCs w:val="32"/>
        </w:rPr>
        <w:t>phải phản quan nội tỉnh</w:t>
      </w:r>
      <w:r w:rsidR="00801689" w:rsidRPr="00B675CC">
        <w:rPr>
          <w:color w:val="auto"/>
          <w:sz w:val="32"/>
          <w:szCs w:val="32"/>
        </w:rPr>
        <w:t xml:space="preserve"> xem mình có những tật xấu</w:t>
      </w:r>
      <w:r w:rsidR="00A10610" w:rsidRPr="00B675CC">
        <w:rPr>
          <w:color w:val="auto"/>
          <w:sz w:val="32"/>
          <w:szCs w:val="32"/>
        </w:rPr>
        <w:t>, có những khuyết điể</w:t>
      </w:r>
      <w:r w:rsidR="00B912B2" w:rsidRPr="00B675CC">
        <w:rPr>
          <w:color w:val="auto"/>
          <w:sz w:val="32"/>
          <w:szCs w:val="32"/>
        </w:rPr>
        <w:t xml:space="preserve">m đó </w:t>
      </w:r>
      <w:r w:rsidR="00C717CA" w:rsidRPr="00B675CC">
        <w:rPr>
          <w:color w:val="auto"/>
          <w:sz w:val="32"/>
          <w:szCs w:val="32"/>
        </w:rPr>
        <w:t xml:space="preserve">hay </w:t>
      </w:r>
      <w:r w:rsidR="00B912B2" w:rsidRPr="00B675CC">
        <w:rPr>
          <w:color w:val="auto"/>
          <w:sz w:val="32"/>
          <w:szCs w:val="32"/>
        </w:rPr>
        <w:t>không. C</w:t>
      </w:r>
      <w:r w:rsidR="00A10610" w:rsidRPr="00B675CC">
        <w:rPr>
          <w:color w:val="auto"/>
          <w:sz w:val="32"/>
          <w:szCs w:val="32"/>
        </w:rPr>
        <w:t>ó thì phải nhanh chóng sửa lại</w:t>
      </w:r>
      <w:r w:rsidR="00C063E6">
        <w:rPr>
          <w:color w:val="auto"/>
          <w:sz w:val="32"/>
          <w:szCs w:val="32"/>
        </w:rPr>
        <w:t>,</w:t>
      </w:r>
      <w:r w:rsidR="00A10610" w:rsidRPr="00B675CC">
        <w:rPr>
          <w:color w:val="auto"/>
          <w:sz w:val="32"/>
          <w:szCs w:val="32"/>
        </w:rPr>
        <w:t xml:space="preserve"> </w:t>
      </w:r>
      <w:r w:rsidR="00C063E6">
        <w:rPr>
          <w:color w:val="auto"/>
          <w:sz w:val="32"/>
          <w:szCs w:val="32"/>
        </w:rPr>
        <w:t>k</w:t>
      </w:r>
      <w:r w:rsidR="00A10610" w:rsidRPr="00B675CC">
        <w:rPr>
          <w:color w:val="auto"/>
          <w:sz w:val="32"/>
          <w:szCs w:val="32"/>
        </w:rPr>
        <w:t>hông có thì</w:t>
      </w:r>
      <w:r w:rsidR="001B02E7" w:rsidRPr="00B675CC">
        <w:rPr>
          <w:color w:val="auto"/>
          <w:sz w:val="32"/>
          <w:szCs w:val="32"/>
        </w:rPr>
        <w:t xml:space="preserve"> khuyến khích</w:t>
      </w:r>
      <w:r w:rsidR="00C717CA" w:rsidRPr="00B675CC">
        <w:rPr>
          <w:color w:val="auto"/>
          <w:sz w:val="32"/>
          <w:szCs w:val="32"/>
        </w:rPr>
        <w:t>,</w:t>
      </w:r>
      <w:r w:rsidR="00A10610" w:rsidRPr="00B675CC">
        <w:rPr>
          <w:color w:val="auto"/>
          <w:sz w:val="32"/>
          <w:szCs w:val="32"/>
        </w:rPr>
        <w:t xml:space="preserve"> tương lai </w:t>
      </w:r>
      <w:r w:rsidR="001B02E7" w:rsidRPr="00B675CC">
        <w:rPr>
          <w:color w:val="auto"/>
          <w:sz w:val="32"/>
          <w:szCs w:val="32"/>
        </w:rPr>
        <w:t>không được vi phạm.</w:t>
      </w:r>
      <w:r w:rsidR="001D1CCB">
        <w:rPr>
          <w:color w:val="auto"/>
          <w:sz w:val="32"/>
          <w:szCs w:val="32"/>
        </w:rPr>
        <w:t xml:space="preserve"> </w:t>
      </w:r>
      <w:r w:rsidR="00B93D6B" w:rsidRPr="00B675CC">
        <w:rPr>
          <w:color w:val="auto"/>
          <w:sz w:val="32"/>
          <w:szCs w:val="32"/>
        </w:rPr>
        <w:t>Cho nên</w:t>
      </w:r>
      <w:r w:rsidR="001D1CCB">
        <w:rPr>
          <w:color w:val="auto"/>
          <w:sz w:val="32"/>
          <w:szCs w:val="32"/>
        </w:rPr>
        <w:t>,</w:t>
      </w:r>
      <w:r w:rsidR="00B93D6B" w:rsidRPr="00B675CC">
        <w:rPr>
          <w:color w:val="auto"/>
          <w:sz w:val="32"/>
          <w:szCs w:val="32"/>
        </w:rPr>
        <w:t xml:space="preserve"> “</w:t>
      </w:r>
      <w:r w:rsidR="001D1CCB">
        <w:rPr>
          <w:i/>
          <w:color w:val="auto"/>
          <w:sz w:val="32"/>
          <w:szCs w:val="32"/>
        </w:rPr>
        <w:t>c</w:t>
      </w:r>
      <w:r w:rsidR="00B93D6B" w:rsidRPr="001D1CCB">
        <w:rPr>
          <w:i/>
          <w:color w:val="auto"/>
          <w:sz w:val="32"/>
          <w:szCs w:val="32"/>
        </w:rPr>
        <w:t xml:space="preserve">họn điểm tốt của người để học tập, </w:t>
      </w:r>
      <w:r w:rsidR="00685B65" w:rsidRPr="001D1CCB">
        <w:rPr>
          <w:i/>
          <w:color w:val="auto"/>
          <w:sz w:val="32"/>
          <w:szCs w:val="32"/>
        </w:rPr>
        <w:t>còn kh</w:t>
      </w:r>
      <w:r w:rsidR="00576B65" w:rsidRPr="001D1CCB">
        <w:rPr>
          <w:i/>
          <w:color w:val="auto"/>
          <w:sz w:val="32"/>
          <w:szCs w:val="32"/>
        </w:rPr>
        <w:t>u</w:t>
      </w:r>
      <w:r w:rsidR="00685B65" w:rsidRPr="001D1CCB">
        <w:rPr>
          <w:i/>
          <w:color w:val="auto"/>
          <w:sz w:val="32"/>
          <w:szCs w:val="32"/>
        </w:rPr>
        <w:t>yết</w:t>
      </w:r>
      <w:r w:rsidR="00F5411D" w:rsidRPr="001D1CCB">
        <w:rPr>
          <w:i/>
          <w:color w:val="auto"/>
          <w:sz w:val="32"/>
          <w:szCs w:val="32"/>
        </w:rPr>
        <w:t xml:space="preserve"> </w:t>
      </w:r>
      <w:r w:rsidR="00685B65" w:rsidRPr="001D1CCB">
        <w:rPr>
          <w:i/>
          <w:color w:val="auto"/>
          <w:sz w:val="32"/>
          <w:szCs w:val="32"/>
        </w:rPr>
        <w:t xml:space="preserve">điểm của họ thì </w:t>
      </w:r>
      <w:r w:rsidR="00576B65" w:rsidRPr="001D1CCB">
        <w:rPr>
          <w:i/>
          <w:color w:val="auto"/>
          <w:sz w:val="32"/>
          <w:szCs w:val="32"/>
        </w:rPr>
        <w:t xml:space="preserve">để </w:t>
      </w:r>
      <w:r w:rsidR="00685B65" w:rsidRPr="001D1CCB">
        <w:rPr>
          <w:i/>
          <w:color w:val="auto"/>
          <w:sz w:val="32"/>
          <w:szCs w:val="32"/>
        </w:rPr>
        <w:t>sửa đổi</w:t>
      </w:r>
      <w:r w:rsidR="00F3187B" w:rsidRPr="00B675CC">
        <w:rPr>
          <w:color w:val="auto"/>
          <w:sz w:val="32"/>
          <w:szCs w:val="32"/>
        </w:rPr>
        <w:t xml:space="preserve">”, chính là đạo lý này. </w:t>
      </w:r>
    </w:p>
    <w:p w14:paraId="53B8E479" w14:textId="77777777" w:rsidR="001B02E7" w:rsidRPr="00B675CC" w:rsidRDefault="00F5411D" w:rsidP="005E2861">
      <w:pPr>
        <w:jc w:val="both"/>
        <w:rPr>
          <w:color w:val="auto"/>
          <w:sz w:val="32"/>
          <w:szCs w:val="32"/>
        </w:rPr>
      </w:pPr>
      <w:r>
        <w:rPr>
          <w:color w:val="auto"/>
          <w:sz w:val="32"/>
          <w:szCs w:val="32"/>
        </w:rPr>
        <w:t>Ba</w:t>
      </w:r>
      <w:r w:rsidRPr="00B675CC">
        <w:rPr>
          <w:color w:val="auto"/>
          <w:sz w:val="32"/>
          <w:szCs w:val="32"/>
        </w:rPr>
        <w:t xml:space="preserve"> </w:t>
      </w:r>
      <w:r w:rsidR="00F3187B" w:rsidRPr="00B675CC">
        <w:rPr>
          <w:color w:val="auto"/>
          <w:sz w:val="32"/>
          <w:szCs w:val="32"/>
        </w:rPr>
        <w:t xml:space="preserve">người cùng đi không phải là tùy tiện </w:t>
      </w:r>
      <w:r w:rsidR="00A107F6" w:rsidRPr="00B675CC">
        <w:rPr>
          <w:color w:val="auto"/>
          <w:sz w:val="32"/>
          <w:szCs w:val="32"/>
        </w:rPr>
        <w:t xml:space="preserve">tìm </w:t>
      </w:r>
      <w:r>
        <w:rPr>
          <w:color w:val="auto"/>
          <w:sz w:val="32"/>
          <w:szCs w:val="32"/>
        </w:rPr>
        <w:t>ba</w:t>
      </w:r>
      <w:r w:rsidRPr="00B675CC">
        <w:rPr>
          <w:color w:val="auto"/>
          <w:sz w:val="32"/>
          <w:szCs w:val="32"/>
        </w:rPr>
        <w:t xml:space="preserve"> </w:t>
      </w:r>
      <w:r w:rsidR="00A107F6" w:rsidRPr="00B675CC">
        <w:rPr>
          <w:color w:val="auto"/>
          <w:sz w:val="32"/>
          <w:szCs w:val="32"/>
        </w:rPr>
        <w:t xml:space="preserve">người, trong đó có </w:t>
      </w:r>
      <w:r>
        <w:rPr>
          <w:color w:val="auto"/>
          <w:sz w:val="32"/>
          <w:szCs w:val="32"/>
        </w:rPr>
        <w:t>một</w:t>
      </w:r>
      <w:r w:rsidRPr="00B675CC">
        <w:rPr>
          <w:color w:val="auto"/>
          <w:sz w:val="32"/>
          <w:szCs w:val="32"/>
        </w:rPr>
        <w:t xml:space="preserve"> </w:t>
      </w:r>
      <w:r w:rsidR="00A107F6" w:rsidRPr="00B675CC">
        <w:rPr>
          <w:color w:val="auto"/>
          <w:sz w:val="32"/>
          <w:szCs w:val="32"/>
        </w:rPr>
        <w:t>người là thầy của mình, giải thích như vậy thì quá nông cạn</w:t>
      </w:r>
      <w:r w:rsidR="00BA3171" w:rsidRPr="00B675CC">
        <w:rPr>
          <w:color w:val="auto"/>
          <w:sz w:val="32"/>
          <w:szCs w:val="32"/>
        </w:rPr>
        <w:t xml:space="preserve">. </w:t>
      </w:r>
      <w:r>
        <w:rPr>
          <w:color w:val="auto"/>
          <w:sz w:val="32"/>
          <w:szCs w:val="32"/>
        </w:rPr>
        <w:t>Ba</w:t>
      </w:r>
      <w:r w:rsidRPr="00B675CC">
        <w:rPr>
          <w:color w:val="auto"/>
          <w:sz w:val="32"/>
          <w:szCs w:val="32"/>
        </w:rPr>
        <w:t xml:space="preserve"> </w:t>
      </w:r>
      <w:r w:rsidR="00BA3171" w:rsidRPr="00B675CC">
        <w:rPr>
          <w:color w:val="auto"/>
          <w:sz w:val="32"/>
          <w:szCs w:val="32"/>
        </w:rPr>
        <w:t>ngườ</w:t>
      </w:r>
      <w:r w:rsidR="00C717CA" w:rsidRPr="00B675CC">
        <w:rPr>
          <w:color w:val="auto"/>
          <w:sz w:val="32"/>
          <w:szCs w:val="32"/>
        </w:rPr>
        <w:t>i chính là gì? N</w:t>
      </w:r>
      <w:r w:rsidR="00BA3171" w:rsidRPr="00B675CC">
        <w:rPr>
          <w:color w:val="auto"/>
          <w:sz w:val="32"/>
          <w:szCs w:val="32"/>
        </w:rPr>
        <w:t xml:space="preserve">gười thiện và người bất thiện, </w:t>
      </w:r>
      <w:r>
        <w:rPr>
          <w:color w:val="auto"/>
          <w:sz w:val="32"/>
          <w:szCs w:val="32"/>
        </w:rPr>
        <w:t>hai</w:t>
      </w:r>
      <w:r w:rsidRPr="00B675CC">
        <w:rPr>
          <w:color w:val="auto"/>
          <w:sz w:val="32"/>
          <w:szCs w:val="32"/>
        </w:rPr>
        <w:t xml:space="preserve"> </w:t>
      </w:r>
      <w:r w:rsidR="00BA3171" w:rsidRPr="00B675CC">
        <w:rPr>
          <w:color w:val="auto"/>
          <w:sz w:val="32"/>
          <w:szCs w:val="32"/>
        </w:rPr>
        <w:t xml:space="preserve">người </w:t>
      </w:r>
      <w:r w:rsidR="00C717CA" w:rsidRPr="00B675CC">
        <w:rPr>
          <w:color w:val="auto"/>
          <w:sz w:val="32"/>
          <w:szCs w:val="32"/>
        </w:rPr>
        <w:t xml:space="preserve">đó </w:t>
      </w:r>
      <w:r w:rsidR="00BA3171" w:rsidRPr="00B675CC">
        <w:rPr>
          <w:color w:val="auto"/>
          <w:sz w:val="32"/>
          <w:szCs w:val="32"/>
        </w:rPr>
        <w:t>đều là thầy của chúng ta. Nhìn thấy thiện</w:t>
      </w:r>
      <w:r w:rsidR="001D1CCB">
        <w:rPr>
          <w:color w:val="auto"/>
          <w:sz w:val="32"/>
          <w:szCs w:val="32"/>
        </w:rPr>
        <w:t xml:space="preserve"> mà</w:t>
      </w:r>
      <w:r w:rsidR="00BA3171" w:rsidRPr="00B675CC">
        <w:rPr>
          <w:color w:val="auto"/>
          <w:sz w:val="32"/>
          <w:szCs w:val="32"/>
        </w:rPr>
        <w:t xml:space="preserve"> không </w:t>
      </w:r>
      <w:r w:rsidR="006A20DB" w:rsidRPr="00B675CC">
        <w:rPr>
          <w:color w:val="auto"/>
          <w:sz w:val="32"/>
          <w:szCs w:val="32"/>
        </w:rPr>
        <w:t xml:space="preserve">biết noi theo thì đó gọi là </w:t>
      </w:r>
      <w:r>
        <w:rPr>
          <w:color w:val="auto"/>
          <w:sz w:val="32"/>
          <w:szCs w:val="32"/>
        </w:rPr>
        <w:t>“</w:t>
      </w:r>
      <w:r w:rsidR="001D1CCB">
        <w:rPr>
          <w:color w:val="auto"/>
          <w:sz w:val="32"/>
          <w:szCs w:val="32"/>
        </w:rPr>
        <w:t>t</w:t>
      </w:r>
      <w:r w:rsidR="006A20DB" w:rsidRPr="00B675CC">
        <w:rPr>
          <w:color w:val="auto"/>
          <w:sz w:val="32"/>
          <w:szCs w:val="32"/>
        </w:rPr>
        <w:t>ự chê tự bỏ</w:t>
      </w:r>
      <w:r w:rsidRPr="00B675CC">
        <w:rPr>
          <w:color w:val="auto"/>
          <w:sz w:val="32"/>
          <w:szCs w:val="32"/>
        </w:rPr>
        <w:t>”</w:t>
      </w:r>
      <w:r w:rsidR="006A20DB" w:rsidRPr="00B675CC">
        <w:rPr>
          <w:color w:val="auto"/>
          <w:sz w:val="32"/>
          <w:szCs w:val="32"/>
        </w:rPr>
        <w:t>. Thấ</w:t>
      </w:r>
      <w:r w:rsidR="00191036" w:rsidRPr="00B675CC">
        <w:rPr>
          <w:color w:val="auto"/>
          <w:sz w:val="32"/>
          <w:szCs w:val="32"/>
        </w:rPr>
        <w:t xml:space="preserve">y ác, thấy bản thân mình cũng có </w:t>
      </w:r>
      <w:r w:rsidR="006C137C" w:rsidRPr="00B675CC">
        <w:rPr>
          <w:color w:val="auto"/>
          <w:sz w:val="32"/>
          <w:szCs w:val="32"/>
        </w:rPr>
        <w:t>những điểm</w:t>
      </w:r>
      <w:r w:rsidR="00191036" w:rsidRPr="00B675CC">
        <w:rPr>
          <w:color w:val="auto"/>
          <w:sz w:val="32"/>
          <w:szCs w:val="32"/>
        </w:rPr>
        <w:t xml:space="preserve"> xấu ác,</w:t>
      </w:r>
      <w:r w:rsidR="006C137C" w:rsidRPr="00B675CC">
        <w:rPr>
          <w:color w:val="auto"/>
          <w:sz w:val="32"/>
          <w:szCs w:val="32"/>
        </w:rPr>
        <w:t xml:space="preserve"> những </w:t>
      </w:r>
      <w:r w:rsidR="00191036" w:rsidRPr="00B675CC">
        <w:rPr>
          <w:color w:val="auto"/>
          <w:sz w:val="32"/>
          <w:szCs w:val="32"/>
        </w:rPr>
        <w:t xml:space="preserve">khuyết điểm như vậy mà không chịu sửa đổi thì đó gọi là </w:t>
      </w:r>
      <w:r>
        <w:rPr>
          <w:color w:val="auto"/>
          <w:sz w:val="32"/>
          <w:szCs w:val="32"/>
        </w:rPr>
        <w:t>“</w:t>
      </w:r>
      <w:r w:rsidR="001D1CCB">
        <w:rPr>
          <w:color w:val="auto"/>
          <w:sz w:val="32"/>
          <w:szCs w:val="32"/>
        </w:rPr>
        <w:t>t</w:t>
      </w:r>
      <w:r w:rsidR="00191036" w:rsidRPr="00B675CC">
        <w:rPr>
          <w:color w:val="auto"/>
          <w:sz w:val="32"/>
          <w:szCs w:val="32"/>
        </w:rPr>
        <w:t>ự gạt mình</w:t>
      </w:r>
      <w:r>
        <w:rPr>
          <w:color w:val="auto"/>
          <w:sz w:val="32"/>
          <w:szCs w:val="32"/>
        </w:rPr>
        <w:t>”</w:t>
      </w:r>
      <w:r w:rsidR="005D202D" w:rsidRPr="00B675CC">
        <w:rPr>
          <w:color w:val="auto"/>
          <w:sz w:val="32"/>
          <w:szCs w:val="32"/>
        </w:rPr>
        <w:t>. Những điều này đều phải trừ bỏ. Xin xem câu tiếp theo:</w:t>
      </w:r>
    </w:p>
    <w:p w14:paraId="7721C54E" w14:textId="77777777" w:rsidR="005D202D" w:rsidRPr="00B675CC" w:rsidRDefault="005D202D" w:rsidP="00B675CC">
      <w:pPr>
        <w:jc w:val="center"/>
        <w:rPr>
          <w:b/>
          <w:i/>
          <w:color w:val="auto"/>
          <w:sz w:val="32"/>
          <w:szCs w:val="32"/>
        </w:rPr>
      </w:pPr>
      <w:r w:rsidRPr="00B675CC">
        <w:rPr>
          <w:b/>
          <w:i/>
          <w:color w:val="auto"/>
          <w:sz w:val="32"/>
          <w:szCs w:val="32"/>
        </w:rPr>
        <w:t>“Chỉ đức học, chỉ tài nghệ. Không bằng người, phải tự gắng”</w:t>
      </w:r>
    </w:p>
    <w:p w14:paraId="659B28E3" w14:textId="77777777" w:rsidR="001D1CCB" w:rsidRDefault="00FA3DA1" w:rsidP="005E2861">
      <w:pPr>
        <w:jc w:val="both"/>
        <w:rPr>
          <w:color w:val="auto"/>
          <w:sz w:val="32"/>
          <w:szCs w:val="32"/>
        </w:rPr>
      </w:pPr>
      <w:r w:rsidRPr="00B675CC">
        <w:rPr>
          <w:color w:val="auto"/>
          <w:sz w:val="32"/>
          <w:szCs w:val="32"/>
        </w:rPr>
        <w:t>Câu này ý nói khi chúng ta ở cùng bạn học</w:t>
      </w:r>
      <w:r w:rsidR="008B0461" w:rsidRPr="00B675CC">
        <w:rPr>
          <w:color w:val="auto"/>
          <w:sz w:val="32"/>
          <w:szCs w:val="32"/>
        </w:rPr>
        <w:t xml:space="preserve">, nhìn thấy </w:t>
      </w:r>
      <w:r w:rsidR="00F0275E">
        <w:rPr>
          <w:color w:val="auto"/>
          <w:sz w:val="32"/>
          <w:szCs w:val="32"/>
        </w:rPr>
        <w:t>bốn</w:t>
      </w:r>
      <w:r w:rsidR="00F0275E" w:rsidRPr="00B675CC">
        <w:rPr>
          <w:color w:val="auto"/>
          <w:sz w:val="32"/>
          <w:szCs w:val="32"/>
        </w:rPr>
        <w:t xml:space="preserve"> </w:t>
      </w:r>
      <w:r w:rsidR="008B0461" w:rsidRPr="00B675CC">
        <w:rPr>
          <w:color w:val="auto"/>
          <w:sz w:val="32"/>
          <w:szCs w:val="32"/>
        </w:rPr>
        <w:t xml:space="preserve">phương diện </w:t>
      </w:r>
      <w:r w:rsidR="001D1CCB">
        <w:rPr>
          <w:color w:val="auto"/>
          <w:sz w:val="32"/>
          <w:szCs w:val="32"/>
        </w:rPr>
        <w:t>“</w:t>
      </w:r>
      <w:r w:rsidR="001D1CCB" w:rsidRPr="00B675CC">
        <w:rPr>
          <w:color w:val="auto"/>
          <w:sz w:val="32"/>
          <w:szCs w:val="32"/>
        </w:rPr>
        <w:t>Đức</w:t>
      </w:r>
      <w:r w:rsidR="001D1CCB">
        <w:rPr>
          <w:color w:val="auto"/>
          <w:sz w:val="32"/>
          <w:szCs w:val="32"/>
        </w:rPr>
        <w:t>,</w:t>
      </w:r>
      <w:r w:rsidR="001D1CCB" w:rsidRPr="00B675CC">
        <w:rPr>
          <w:color w:val="auto"/>
          <w:sz w:val="32"/>
          <w:szCs w:val="32"/>
        </w:rPr>
        <w:t xml:space="preserve"> Học</w:t>
      </w:r>
      <w:r w:rsidR="001D1CCB">
        <w:rPr>
          <w:color w:val="auto"/>
          <w:sz w:val="32"/>
          <w:szCs w:val="32"/>
        </w:rPr>
        <w:t>,</w:t>
      </w:r>
      <w:r w:rsidR="001D1CCB" w:rsidRPr="00B675CC">
        <w:rPr>
          <w:color w:val="auto"/>
          <w:sz w:val="32"/>
          <w:szCs w:val="32"/>
        </w:rPr>
        <w:t xml:space="preserve"> Tài</w:t>
      </w:r>
      <w:r w:rsidR="001D1CCB">
        <w:rPr>
          <w:color w:val="auto"/>
          <w:sz w:val="32"/>
          <w:szCs w:val="32"/>
        </w:rPr>
        <w:t>,</w:t>
      </w:r>
      <w:r w:rsidR="001D1CCB" w:rsidRPr="00B675CC">
        <w:rPr>
          <w:color w:val="auto"/>
          <w:sz w:val="32"/>
          <w:szCs w:val="32"/>
        </w:rPr>
        <w:t xml:space="preserve"> Nghệ</w:t>
      </w:r>
      <w:r w:rsidR="001D1CCB">
        <w:rPr>
          <w:color w:val="auto"/>
          <w:sz w:val="32"/>
          <w:szCs w:val="32"/>
        </w:rPr>
        <w:t>”</w:t>
      </w:r>
      <w:r w:rsidR="008B0461" w:rsidRPr="00B675CC">
        <w:rPr>
          <w:color w:val="auto"/>
          <w:sz w:val="32"/>
          <w:szCs w:val="32"/>
        </w:rPr>
        <w:t xml:space="preserve"> của họ đều tốt hơn mình</w:t>
      </w:r>
      <w:r w:rsidR="003870FD" w:rsidRPr="00B675CC">
        <w:rPr>
          <w:color w:val="auto"/>
          <w:sz w:val="32"/>
          <w:szCs w:val="32"/>
        </w:rPr>
        <w:t xml:space="preserve"> thì chúng ta phải tự nỗ lực hơn, học tập họ, cố gắng nâng cao chính mình, gắng sức để theo kịp họ. </w:t>
      </w:r>
    </w:p>
    <w:p w14:paraId="0C7C6782" w14:textId="77777777" w:rsidR="001D1CCB" w:rsidRDefault="003870FD" w:rsidP="005E2861">
      <w:pPr>
        <w:jc w:val="both"/>
        <w:rPr>
          <w:color w:val="auto"/>
          <w:sz w:val="32"/>
          <w:szCs w:val="32"/>
        </w:rPr>
      </w:pPr>
      <w:r w:rsidRPr="00B675CC">
        <w:rPr>
          <w:color w:val="auto"/>
          <w:sz w:val="32"/>
          <w:szCs w:val="32"/>
        </w:rPr>
        <w:t>“Đức”</w:t>
      </w:r>
      <w:r w:rsidR="0040209A" w:rsidRPr="00B675CC">
        <w:rPr>
          <w:color w:val="auto"/>
          <w:sz w:val="32"/>
          <w:szCs w:val="32"/>
        </w:rPr>
        <w:t>, chúng ta biết đức là chỉ đạo đứ</w:t>
      </w:r>
      <w:r w:rsidR="006C137C" w:rsidRPr="00B675CC">
        <w:rPr>
          <w:color w:val="auto"/>
          <w:sz w:val="32"/>
          <w:szCs w:val="32"/>
        </w:rPr>
        <w:t>c. T</w:t>
      </w:r>
      <w:r w:rsidR="0040209A" w:rsidRPr="00B675CC">
        <w:rPr>
          <w:color w:val="auto"/>
          <w:sz w:val="32"/>
          <w:szCs w:val="32"/>
        </w:rPr>
        <w:t>hời xưa nói bát đức là “</w:t>
      </w:r>
      <w:r w:rsidR="00F0275E">
        <w:rPr>
          <w:color w:val="auto"/>
          <w:sz w:val="32"/>
          <w:szCs w:val="32"/>
        </w:rPr>
        <w:t>H</w:t>
      </w:r>
      <w:r w:rsidR="0040209A" w:rsidRPr="00B675CC">
        <w:rPr>
          <w:color w:val="auto"/>
          <w:sz w:val="32"/>
          <w:szCs w:val="32"/>
        </w:rPr>
        <w:t xml:space="preserve">iếu, </w:t>
      </w:r>
      <w:r w:rsidR="00F0275E">
        <w:rPr>
          <w:color w:val="auto"/>
          <w:sz w:val="32"/>
          <w:szCs w:val="32"/>
        </w:rPr>
        <w:t>Đ</w:t>
      </w:r>
      <w:r w:rsidR="006C137C" w:rsidRPr="00B675CC">
        <w:rPr>
          <w:color w:val="auto"/>
          <w:sz w:val="32"/>
          <w:szCs w:val="32"/>
        </w:rPr>
        <w:t>ễ</w:t>
      </w:r>
      <w:r w:rsidR="0040209A" w:rsidRPr="00B675CC">
        <w:rPr>
          <w:color w:val="auto"/>
          <w:sz w:val="32"/>
          <w:szCs w:val="32"/>
        </w:rPr>
        <w:t xml:space="preserve">, </w:t>
      </w:r>
      <w:r w:rsidR="00F0275E">
        <w:rPr>
          <w:color w:val="auto"/>
          <w:sz w:val="32"/>
          <w:szCs w:val="32"/>
        </w:rPr>
        <w:t>T</w:t>
      </w:r>
      <w:r w:rsidR="0040209A" w:rsidRPr="00B675CC">
        <w:rPr>
          <w:color w:val="auto"/>
          <w:sz w:val="32"/>
          <w:szCs w:val="32"/>
        </w:rPr>
        <w:t xml:space="preserve">rung, </w:t>
      </w:r>
      <w:r w:rsidR="00F0275E">
        <w:rPr>
          <w:color w:val="auto"/>
          <w:sz w:val="32"/>
          <w:szCs w:val="32"/>
        </w:rPr>
        <w:t>T</w:t>
      </w:r>
      <w:r w:rsidR="0040209A" w:rsidRPr="00B675CC">
        <w:rPr>
          <w:color w:val="auto"/>
          <w:sz w:val="32"/>
          <w:szCs w:val="32"/>
        </w:rPr>
        <w:t xml:space="preserve">ín, </w:t>
      </w:r>
      <w:r w:rsidR="00F0275E">
        <w:rPr>
          <w:color w:val="auto"/>
          <w:sz w:val="32"/>
          <w:szCs w:val="32"/>
        </w:rPr>
        <w:t>L</w:t>
      </w:r>
      <w:r w:rsidR="0040209A" w:rsidRPr="00B675CC">
        <w:rPr>
          <w:color w:val="auto"/>
          <w:sz w:val="32"/>
          <w:szCs w:val="32"/>
        </w:rPr>
        <w:t>ễ</w:t>
      </w:r>
      <w:r w:rsidR="006C137C" w:rsidRPr="00B675CC">
        <w:rPr>
          <w:color w:val="auto"/>
          <w:sz w:val="32"/>
          <w:szCs w:val="32"/>
        </w:rPr>
        <w:t xml:space="preserve">, </w:t>
      </w:r>
      <w:r w:rsidR="00F0275E">
        <w:rPr>
          <w:color w:val="auto"/>
          <w:sz w:val="32"/>
          <w:szCs w:val="32"/>
        </w:rPr>
        <w:t>N</w:t>
      </w:r>
      <w:r w:rsidR="0040209A" w:rsidRPr="00B675CC">
        <w:rPr>
          <w:color w:val="auto"/>
          <w:sz w:val="32"/>
          <w:szCs w:val="32"/>
        </w:rPr>
        <w:t xml:space="preserve">ghĩa, </w:t>
      </w:r>
      <w:r w:rsidR="00F0275E">
        <w:rPr>
          <w:color w:val="auto"/>
          <w:sz w:val="32"/>
          <w:szCs w:val="32"/>
        </w:rPr>
        <w:t>L</w:t>
      </w:r>
      <w:r w:rsidR="0040209A" w:rsidRPr="00B675CC">
        <w:rPr>
          <w:color w:val="auto"/>
          <w:sz w:val="32"/>
          <w:szCs w:val="32"/>
        </w:rPr>
        <w:t xml:space="preserve">iêm, </w:t>
      </w:r>
      <w:r w:rsidR="00F0275E">
        <w:rPr>
          <w:color w:val="auto"/>
          <w:sz w:val="32"/>
          <w:szCs w:val="32"/>
        </w:rPr>
        <w:t>S</w:t>
      </w:r>
      <w:r w:rsidR="0040209A" w:rsidRPr="00B675CC">
        <w:rPr>
          <w:color w:val="auto"/>
          <w:sz w:val="32"/>
          <w:szCs w:val="32"/>
        </w:rPr>
        <w:t>ỉ”</w:t>
      </w:r>
      <w:r w:rsidR="006462D1" w:rsidRPr="00B675CC">
        <w:rPr>
          <w:color w:val="auto"/>
          <w:sz w:val="32"/>
          <w:szCs w:val="32"/>
        </w:rPr>
        <w:t xml:space="preserve">. Đây là bát đức, những đức </w:t>
      </w:r>
      <w:r w:rsidR="001D1CCB">
        <w:rPr>
          <w:color w:val="auto"/>
          <w:sz w:val="32"/>
          <w:szCs w:val="32"/>
        </w:rPr>
        <w:t>hạnh</w:t>
      </w:r>
      <w:r w:rsidR="006462D1" w:rsidRPr="00B675CC">
        <w:rPr>
          <w:color w:val="auto"/>
          <w:sz w:val="32"/>
          <w:szCs w:val="32"/>
        </w:rPr>
        <w:t xml:space="preserve"> này là căn bản để làm người</w:t>
      </w:r>
      <w:r w:rsidR="0055316A" w:rsidRPr="00B675CC">
        <w:rPr>
          <w:color w:val="auto"/>
          <w:sz w:val="32"/>
          <w:szCs w:val="32"/>
        </w:rPr>
        <w:t xml:space="preserve">. Khổng Tử cũng có </w:t>
      </w:r>
      <w:r w:rsidR="00F0275E">
        <w:rPr>
          <w:color w:val="auto"/>
          <w:sz w:val="32"/>
          <w:szCs w:val="32"/>
        </w:rPr>
        <w:t>năm</w:t>
      </w:r>
      <w:r w:rsidR="00F0275E" w:rsidRPr="00B675CC">
        <w:rPr>
          <w:color w:val="auto"/>
          <w:sz w:val="32"/>
          <w:szCs w:val="32"/>
        </w:rPr>
        <w:t xml:space="preserve"> </w:t>
      </w:r>
      <w:r w:rsidR="0055316A" w:rsidRPr="00B675CC">
        <w:rPr>
          <w:color w:val="auto"/>
          <w:sz w:val="32"/>
          <w:szCs w:val="32"/>
        </w:rPr>
        <w:t>đức, là do học trò của Khổng Tử tán thán thầy, nói Khổng Tử có “</w:t>
      </w:r>
      <w:r w:rsidR="00F0275E">
        <w:rPr>
          <w:color w:val="auto"/>
          <w:sz w:val="32"/>
          <w:szCs w:val="32"/>
        </w:rPr>
        <w:t>Ô</w:t>
      </w:r>
      <w:r w:rsidR="00F0275E" w:rsidRPr="00B675CC">
        <w:rPr>
          <w:color w:val="auto"/>
          <w:sz w:val="32"/>
          <w:szCs w:val="32"/>
        </w:rPr>
        <w:t>n</w:t>
      </w:r>
      <w:r w:rsidR="0055316A" w:rsidRPr="00B675CC">
        <w:rPr>
          <w:color w:val="auto"/>
          <w:sz w:val="32"/>
          <w:szCs w:val="32"/>
        </w:rPr>
        <w:t xml:space="preserve">, </w:t>
      </w:r>
      <w:r w:rsidR="00F0275E">
        <w:rPr>
          <w:color w:val="auto"/>
          <w:sz w:val="32"/>
          <w:szCs w:val="32"/>
        </w:rPr>
        <w:t>L</w:t>
      </w:r>
      <w:r w:rsidR="0055316A" w:rsidRPr="00B675CC">
        <w:rPr>
          <w:color w:val="auto"/>
          <w:sz w:val="32"/>
          <w:szCs w:val="32"/>
        </w:rPr>
        <w:t xml:space="preserve">ương, </w:t>
      </w:r>
      <w:r w:rsidR="00F0275E">
        <w:rPr>
          <w:color w:val="auto"/>
          <w:sz w:val="32"/>
          <w:szCs w:val="32"/>
        </w:rPr>
        <w:t>C</w:t>
      </w:r>
      <w:r w:rsidR="0055316A" w:rsidRPr="00B675CC">
        <w:rPr>
          <w:color w:val="auto"/>
          <w:sz w:val="32"/>
          <w:szCs w:val="32"/>
        </w:rPr>
        <w:t xml:space="preserve">ung, </w:t>
      </w:r>
      <w:r w:rsidR="00F0275E">
        <w:rPr>
          <w:color w:val="auto"/>
          <w:sz w:val="32"/>
          <w:szCs w:val="32"/>
        </w:rPr>
        <w:t>K</w:t>
      </w:r>
      <w:r w:rsidR="0055316A" w:rsidRPr="00B675CC">
        <w:rPr>
          <w:color w:val="auto"/>
          <w:sz w:val="32"/>
          <w:szCs w:val="32"/>
        </w:rPr>
        <w:t>iệ</w:t>
      </w:r>
      <w:r w:rsidR="0018338D" w:rsidRPr="00B675CC">
        <w:rPr>
          <w:color w:val="auto"/>
          <w:sz w:val="32"/>
          <w:szCs w:val="32"/>
        </w:rPr>
        <w:t xml:space="preserve">m, </w:t>
      </w:r>
      <w:r w:rsidR="00F0275E">
        <w:rPr>
          <w:color w:val="auto"/>
          <w:sz w:val="32"/>
          <w:szCs w:val="32"/>
        </w:rPr>
        <w:t>N</w:t>
      </w:r>
      <w:r w:rsidR="0018338D" w:rsidRPr="00B675CC">
        <w:rPr>
          <w:color w:val="auto"/>
          <w:sz w:val="32"/>
          <w:szCs w:val="32"/>
        </w:rPr>
        <w:t>hượn</w:t>
      </w:r>
      <w:r w:rsidR="0055316A" w:rsidRPr="00B675CC">
        <w:rPr>
          <w:color w:val="auto"/>
          <w:sz w:val="32"/>
          <w:szCs w:val="32"/>
        </w:rPr>
        <w:t>g</w:t>
      </w:r>
      <w:r w:rsidR="0018338D" w:rsidRPr="00B675CC">
        <w:rPr>
          <w:color w:val="auto"/>
          <w:sz w:val="32"/>
          <w:szCs w:val="32"/>
        </w:rPr>
        <w:t xml:space="preserve">”, là </w:t>
      </w:r>
      <w:r w:rsidR="00317AEB">
        <w:rPr>
          <w:color w:val="auto"/>
          <w:sz w:val="32"/>
          <w:szCs w:val="32"/>
        </w:rPr>
        <w:t>Ô</w:t>
      </w:r>
      <w:r w:rsidR="00317AEB" w:rsidRPr="00B675CC">
        <w:rPr>
          <w:color w:val="auto"/>
          <w:sz w:val="32"/>
          <w:szCs w:val="32"/>
        </w:rPr>
        <w:t xml:space="preserve">n </w:t>
      </w:r>
      <w:r w:rsidR="0018338D" w:rsidRPr="00B675CC">
        <w:rPr>
          <w:color w:val="auto"/>
          <w:sz w:val="32"/>
          <w:szCs w:val="32"/>
        </w:rPr>
        <w:t xml:space="preserve">hòa, </w:t>
      </w:r>
      <w:r w:rsidR="00317AEB">
        <w:rPr>
          <w:color w:val="auto"/>
          <w:sz w:val="32"/>
          <w:szCs w:val="32"/>
        </w:rPr>
        <w:t>T</w:t>
      </w:r>
      <w:r w:rsidR="0018338D" w:rsidRPr="00B675CC">
        <w:rPr>
          <w:color w:val="auto"/>
          <w:sz w:val="32"/>
          <w:szCs w:val="32"/>
        </w:rPr>
        <w:t xml:space="preserve">hiện lương, </w:t>
      </w:r>
      <w:r w:rsidR="00317AEB">
        <w:rPr>
          <w:color w:val="auto"/>
          <w:sz w:val="32"/>
          <w:szCs w:val="32"/>
        </w:rPr>
        <w:t>C</w:t>
      </w:r>
      <w:r w:rsidR="0018338D" w:rsidRPr="00B675CC">
        <w:rPr>
          <w:color w:val="auto"/>
          <w:sz w:val="32"/>
          <w:szCs w:val="32"/>
        </w:rPr>
        <w:t xml:space="preserve">ung kính, </w:t>
      </w:r>
      <w:r w:rsidR="00317AEB">
        <w:rPr>
          <w:color w:val="auto"/>
          <w:sz w:val="32"/>
          <w:szCs w:val="32"/>
        </w:rPr>
        <w:t>T</w:t>
      </w:r>
      <w:r w:rsidR="0018338D" w:rsidRPr="00B675CC">
        <w:rPr>
          <w:color w:val="auto"/>
          <w:sz w:val="32"/>
          <w:szCs w:val="32"/>
        </w:rPr>
        <w:t xml:space="preserve">iết kiệm, </w:t>
      </w:r>
      <w:r w:rsidR="00317AEB">
        <w:rPr>
          <w:color w:val="auto"/>
          <w:sz w:val="32"/>
          <w:szCs w:val="32"/>
        </w:rPr>
        <w:t>N</w:t>
      </w:r>
      <w:r w:rsidR="0018338D" w:rsidRPr="00B675CC">
        <w:rPr>
          <w:color w:val="auto"/>
          <w:sz w:val="32"/>
          <w:szCs w:val="32"/>
        </w:rPr>
        <w:t>hẫn nhường</w:t>
      </w:r>
      <w:r w:rsidR="002557B9" w:rsidRPr="00B675CC">
        <w:rPr>
          <w:color w:val="auto"/>
          <w:sz w:val="32"/>
          <w:szCs w:val="32"/>
        </w:rPr>
        <w:t xml:space="preserve">. </w:t>
      </w:r>
      <w:r w:rsidR="00F0275E">
        <w:rPr>
          <w:color w:val="auto"/>
          <w:sz w:val="32"/>
          <w:szCs w:val="32"/>
        </w:rPr>
        <w:t>Năm</w:t>
      </w:r>
      <w:r w:rsidR="00F0275E" w:rsidRPr="00B675CC">
        <w:rPr>
          <w:color w:val="auto"/>
          <w:sz w:val="32"/>
          <w:szCs w:val="32"/>
        </w:rPr>
        <w:t xml:space="preserve"> </w:t>
      </w:r>
      <w:r w:rsidR="002557B9" w:rsidRPr="00B675CC">
        <w:rPr>
          <w:color w:val="auto"/>
          <w:sz w:val="32"/>
          <w:szCs w:val="32"/>
        </w:rPr>
        <w:t xml:space="preserve">đức này cũng thuộc về </w:t>
      </w:r>
      <w:r w:rsidR="001D1CCB">
        <w:rPr>
          <w:color w:val="auto"/>
          <w:sz w:val="32"/>
          <w:szCs w:val="32"/>
        </w:rPr>
        <w:t>Đ</w:t>
      </w:r>
      <w:r w:rsidR="002557B9" w:rsidRPr="00B675CC">
        <w:rPr>
          <w:color w:val="auto"/>
          <w:sz w:val="32"/>
          <w:szCs w:val="32"/>
        </w:rPr>
        <w:t>ức, đều là những đức hạ</w:t>
      </w:r>
      <w:r w:rsidR="00B84E4A" w:rsidRPr="00B675CC">
        <w:rPr>
          <w:color w:val="auto"/>
          <w:sz w:val="32"/>
          <w:szCs w:val="32"/>
        </w:rPr>
        <w:t xml:space="preserve">nh rất tốt mà chúng ta nên tu dưỡng, đó gọi là phẩm đức của Thánh </w:t>
      </w:r>
      <w:r w:rsidR="00E50791" w:rsidRPr="00B675CC">
        <w:rPr>
          <w:color w:val="auto"/>
          <w:sz w:val="32"/>
          <w:szCs w:val="32"/>
        </w:rPr>
        <w:t>Hiền.</w:t>
      </w:r>
      <w:r w:rsidR="00B95F07" w:rsidRPr="00B675CC">
        <w:rPr>
          <w:color w:val="auto"/>
          <w:sz w:val="32"/>
          <w:szCs w:val="32"/>
        </w:rPr>
        <w:t xml:space="preserve"> </w:t>
      </w:r>
    </w:p>
    <w:p w14:paraId="1B9B8DF1" w14:textId="77777777" w:rsidR="001D1CCB" w:rsidRDefault="00B95F07" w:rsidP="005E2861">
      <w:pPr>
        <w:jc w:val="both"/>
        <w:rPr>
          <w:color w:val="auto"/>
          <w:sz w:val="32"/>
          <w:szCs w:val="32"/>
        </w:rPr>
      </w:pPr>
      <w:r w:rsidRPr="00B675CC">
        <w:rPr>
          <w:color w:val="auto"/>
          <w:sz w:val="32"/>
          <w:szCs w:val="32"/>
        </w:rPr>
        <w:t xml:space="preserve">“Học” đương nhiên là học vấn, bao gồm cả tri thức, </w:t>
      </w:r>
      <w:r w:rsidR="002012C1" w:rsidRPr="00B675CC">
        <w:rPr>
          <w:color w:val="auto"/>
          <w:sz w:val="32"/>
          <w:szCs w:val="32"/>
        </w:rPr>
        <w:t xml:space="preserve">chúng ta phải cố gắng học tập giáo dục của Thánh Hiền. </w:t>
      </w:r>
    </w:p>
    <w:p w14:paraId="39A1145E" w14:textId="77777777" w:rsidR="001D1CCB" w:rsidRDefault="002012C1" w:rsidP="005E2861">
      <w:pPr>
        <w:jc w:val="both"/>
        <w:rPr>
          <w:color w:val="auto"/>
          <w:sz w:val="32"/>
          <w:szCs w:val="32"/>
        </w:rPr>
      </w:pPr>
      <w:r w:rsidRPr="00B675CC">
        <w:rPr>
          <w:color w:val="auto"/>
          <w:sz w:val="32"/>
          <w:szCs w:val="32"/>
        </w:rPr>
        <w:t>“Tài” là chỉ tài hoa, tài nghệ</w:t>
      </w:r>
      <w:r w:rsidR="00F464BA" w:rsidRPr="00B675CC">
        <w:rPr>
          <w:color w:val="auto"/>
          <w:sz w:val="32"/>
          <w:szCs w:val="32"/>
        </w:rPr>
        <w:t xml:space="preserve">, tài năng. </w:t>
      </w:r>
    </w:p>
    <w:p w14:paraId="73972E5D" w14:textId="77777777" w:rsidR="005D202D" w:rsidRPr="00B675CC" w:rsidRDefault="00F464BA" w:rsidP="005E2861">
      <w:pPr>
        <w:jc w:val="both"/>
        <w:rPr>
          <w:color w:val="auto"/>
          <w:sz w:val="32"/>
          <w:szCs w:val="32"/>
        </w:rPr>
      </w:pPr>
      <w:r w:rsidRPr="00B675CC">
        <w:rPr>
          <w:color w:val="auto"/>
          <w:sz w:val="32"/>
          <w:szCs w:val="32"/>
        </w:rPr>
        <w:t>“</w:t>
      </w:r>
      <w:r w:rsidR="002012C1" w:rsidRPr="00B675CC">
        <w:rPr>
          <w:color w:val="auto"/>
          <w:sz w:val="32"/>
          <w:szCs w:val="32"/>
        </w:rPr>
        <w:t>Nghệ” là chỉ tài nghệ, nghệ thuật</w:t>
      </w:r>
      <w:r w:rsidR="00CC6DB4" w:rsidRPr="00B675CC">
        <w:rPr>
          <w:color w:val="auto"/>
          <w:sz w:val="32"/>
          <w:szCs w:val="32"/>
        </w:rPr>
        <w:t>, những điều này chúng ta nên cố gắng nỗ lực để nâng cao.</w:t>
      </w:r>
    </w:p>
    <w:p w14:paraId="09DAAC49" w14:textId="77777777" w:rsidR="001D1CCB" w:rsidRDefault="00BA1CCE" w:rsidP="005E2861">
      <w:pPr>
        <w:jc w:val="both"/>
        <w:rPr>
          <w:color w:val="auto"/>
          <w:sz w:val="32"/>
          <w:szCs w:val="32"/>
        </w:rPr>
      </w:pPr>
      <w:r w:rsidRPr="00B675CC">
        <w:rPr>
          <w:color w:val="auto"/>
          <w:sz w:val="32"/>
          <w:szCs w:val="32"/>
        </w:rPr>
        <w:t xml:space="preserve">Con người phải </w:t>
      </w:r>
      <w:r w:rsidR="001D1CCB">
        <w:rPr>
          <w:color w:val="auto"/>
          <w:sz w:val="32"/>
          <w:szCs w:val="32"/>
        </w:rPr>
        <w:t>biết</w:t>
      </w:r>
      <w:r w:rsidRPr="00B675CC">
        <w:rPr>
          <w:color w:val="auto"/>
          <w:sz w:val="32"/>
          <w:szCs w:val="32"/>
        </w:rPr>
        <w:t xml:space="preserve"> hiếu học, người hiếu học thì gần vớ</w:t>
      </w:r>
      <w:r w:rsidR="002F5B34" w:rsidRPr="00B675CC">
        <w:rPr>
          <w:color w:val="auto"/>
          <w:sz w:val="32"/>
          <w:szCs w:val="32"/>
        </w:rPr>
        <w:t xml:space="preserve">i trí. Người hiếu học </w:t>
      </w:r>
      <w:r w:rsidR="001D1CCB">
        <w:rPr>
          <w:color w:val="auto"/>
          <w:sz w:val="32"/>
          <w:szCs w:val="32"/>
        </w:rPr>
        <w:t>thì</w:t>
      </w:r>
      <w:r w:rsidR="002F5B34" w:rsidRPr="00B675CC">
        <w:rPr>
          <w:color w:val="auto"/>
          <w:sz w:val="32"/>
          <w:szCs w:val="32"/>
        </w:rPr>
        <w:t xml:space="preserve"> tương tự người trí</w:t>
      </w:r>
      <w:r w:rsidR="006151C9" w:rsidRPr="00B675CC">
        <w:rPr>
          <w:color w:val="auto"/>
          <w:sz w:val="32"/>
          <w:szCs w:val="32"/>
        </w:rPr>
        <w:t>. Nếu không hiếu học, nhìn thấy người khác đều giỏi hơn chúng ta mà chúng ta vẫn còn cam tâm đọa lạc</w:t>
      </w:r>
      <w:r w:rsidR="00135B91" w:rsidRPr="00B675CC">
        <w:rPr>
          <w:color w:val="auto"/>
          <w:sz w:val="32"/>
          <w:szCs w:val="32"/>
        </w:rPr>
        <w:t>, không chịu cố gắng khích lệ, không chịu nâng cao chính mình</w:t>
      </w:r>
      <w:r w:rsidR="002F5B34" w:rsidRPr="00B675CC">
        <w:rPr>
          <w:color w:val="auto"/>
          <w:sz w:val="32"/>
          <w:szCs w:val="32"/>
        </w:rPr>
        <w:t xml:space="preserve"> </w:t>
      </w:r>
      <w:r w:rsidR="00135B91" w:rsidRPr="00B675CC">
        <w:rPr>
          <w:color w:val="auto"/>
          <w:sz w:val="32"/>
          <w:szCs w:val="32"/>
        </w:rPr>
        <w:t xml:space="preserve">thì chúng ta hiểu được đây gọi là </w:t>
      </w:r>
      <w:r w:rsidR="001D1CCB">
        <w:rPr>
          <w:color w:val="auto"/>
          <w:sz w:val="32"/>
          <w:szCs w:val="32"/>
        </w:rPr>
        <w:t>“</w:t>
      </w:r>
      <w:r w:rsidR="00595CFB" w:rsidRPr="00B675CC">
        <w:rPr>
          <w:color w:val="auto"/>
          <w:sz w:val="32"/>
          <w:szCs w:val="32"/>
        </w:rPr>
        <w:t>cam tâm đọa lạc</w:t>
      </w:r>
      <w:r w:rsidR="001D1CCB">
        <w:rPr>
          <w:color w:val="auto"/>
          <w:sz w:val="32"/>
          <w:szCs w:val="32"/>
        </w:rPr>
        <w:t>”</w:t>
      </w:r>
      <w:r w:rsidR="00595CFB" w:rsidRPr="00B675CC">
        <w:rPr>
          <w:color w:val="auto"/>
          <w:sz w:val="32"/>
          <w:szCs w:val="32"/>
        </w:rPr>
        <w:t>, đó là điều rất đáng hổ th</w:t>
      </w:r>
      <w:r w:rsidR="00F96D6D" w:rsidRPr="00B675CC">
        <w:rPr>
          <w:color w:val="auto"/>
          <w:sz w:val="32"/>
          <w:szCs w:val="32"/>
        </w:rPr>
        <w:t>ẹ</w:t>
      </w:r>
      <w:r w:rsidR="00595CFB" w:rsidRPr="00B675CC">
        <w:rPr>
          <w:color w:val="auto"/>
          <w:sz w:val="32"/>
          <w:szCs w:val="32"/>
        </w:rPr>
        <w:t>n</w:t>
      </w:r>
      <w:r w:rsidR="00A96711" w:rsidRPr="00B675CC">
        <w:rPr>
          <w:color w:val="auto"/>
          <w:sz w:val="32"/>
          <w:szCs w:val="32"/>
        </w:rPr>
        <w:t xml:space="preserve">. Chúng ta biết </w:t>
      </w:r>
      <w:r w:rsidR="00F0275E">
        <w:rPr>
          <w:color w:val="auto"/>
          <w:sz w:val="32"/>
          <w:szCs w:val="32"/>
        </w:rPr>
        <w:t>“S</w:t>
      </w:r>
      <w:r w:rsidR="00A96711" w:rsidRPr="00B675CC">
        <w:rPr>
          <w:color w:val="auto"/>
          <w:sz w:val="32"/>
          <w:szCs w:val="32"/>
        </w:rPr>
        <w:t>ỉ</w:t>
      </w:r>
      <w:r w:rsidR="00F0275E">
        <w:rPr>
          <w:color w:val="auto"/>
          <w:sz w:val="32"/>
          <w:szCs w:val="32"/>
        </w:rPr>
        <w:t>”</w:t>
      </w:r>
      <w:r w:rsidR="00A96711" w:rsidRPr="00B675CC">
        <w:rPr>
          <w:color w:val="auto"/>
          <w:sz w:val="32"/>
          <w:szCs w:val="32"/>
        </w:rPr>
        <w:t xml:space="preserve"> thì gần với </w:t>
      </w:r>
      <w:r w:rsidR="00F0275E">
        <w:rPr>
          <w:color w:val="auto"/>
          <w:sz w:val="32"/>
          <w:szCs w:val="32"/>
        </w:rPr>
        <w:t>“D</w:t>
      </w:r>
      <w:r w:rsidR="00A96711" w:rsidRPr="00B675CC">
        <w:rPr>
          <w:color w:val="auto"/>
          <w:sz w:val="32"/>
          <w:szCs w:val="32"/>
        </w:rPr>
        <w:t>ũng</w:t>
      </w:r>
      <w:r w:rsidR="00F0275E">
        <w:rPr>
          <w:color w:val="auto"/>
          <w:sz w:val="32"/>
          <w:szCs w:val="32"/>
        </w:rPr>
        <w:t>”</w:t>
      </w:r>
      <w:r w:rsidR="00A96711" w:rsidRPr="00B675CC">
        <w:rPr>
          <w:color w:val="auto"/>
          <w:sz w:val="32"/>
          <w:szCs w:val="32"/>
        </w:rPr>
        <w:t xml:space="preserve">, hiểu được chúng ta không bằng người là </w:t>
      </w:r>
      <w:r w:rsidR="00624CA3" w:rsidRPr="00B675CC">
        <w:rPr>
          <w:color w:val="auto"/>
          <w:sz w:val="32"/>
          <w:szCs w:val="32"/>
        </w:rPr>
        <w:t>nỗi nhục của chúng ta thì chúng ta phải cố gắng để theo kịp họ, đó là chân thật dũng mãnh</w:t>
      </w:r>
      <w:r w:rsidR="00E94485" w:rsidRPr="00B675CC">
        <w:rPr>
          <w:color w:val="auto"/>
          <w:sz w:val="32"/>
          <w:szCs w:val="32"/>
        </w:rPr>
        <w:t xml:space="preserve">. </w:t>
      </w:r>
    </w:p>
    <w:p w14:paraId="251021CC" w14:textId="77777777" w:rsidR="00BA1CCE" w:rsidRPr="00B675CC" w:rsidRDefault="001D1CCB" w:rsidP="005E2861">
      <w:pPr>
        <w:jc w:val="both"/>
        <w:rPr>
          <w:color w:val="auto"/>
          <w:sz w:val="32"/>
          <w:szCs w:val="32"/>
        </w:rPr>
      </w:pPr>
      <w:r>
        <w:rPr>
          <w:color w:val="auto"/>
          <w:sz w:val="32"/>
          <w:szCs w:val="32"/>
        </w:rPr>
        <w:t>T</w:t>
      </w:r>
      <w:r w:rsidR="00E94485" w:rsidRPr="00B675CC">
        <w:rPr>
          <w:color w:val="auto"/>
          <w:sz w:val="32"/>
          <w:szCs w:val="32"/>
        </w:rPr>
        <w:t>rên con đường học Phật,</w:t>
      </w:r>
      <w:r w:rsidR="0020718E" w:rsidRPr="00B675CC">
        <w:rPr>
          <w:color w:val="auto"/>
          <w:sz w:val="32"/>
          <w:szCs w:val="32"/>
        </w:rPr>
        <w:t xml:space="preserve"> chúng ta nhìn thấy những </w:t>
      </w:r>
      <w:r>
        <w:rPr>
          <w:color w:val="auto"/>
          <w:sz w:val="32"/>
          <w:szCs w:val="32"/>
        </w:rPr>
        <w:t>T</w:t>
      </w:r>
      <w:r w:rsidR="0020718E" w:rsidRPr="00B675CC">
        <w:rPr>
          <w:color w:val="auto"/>
          <w:sz w:val="32"/>
          <w:szCs w:val="32"/>
        </w:rPr>
        <w:t xml:space="preserve">ổ sư </w:t>
      </w:r>
      <w:r>
        <w:rPr>
          <w:color w:val="auto"/>
          <w:sz w:val="32"/>
          <w:szCs w:val="32"/>
        </w:rPr>
        <w:t>Đ</w:t>
      </w:r>
      <w:r w:rsidR="0020718E" w:rsidRPr="00B675CC">
        <w:rPr>
          <w:color w:val="auto"/>
          <w:sz w:val="32"/>
          <w:szCs w:val="32"/>
        </w:rPr>
        <w:t>ại đức xưa nay các Ngài có thể thành tựu</w:t>
      </w:r>
      <w:r>
        <w:rPr>
          <w:color w:val="auto"/>
          <w:sz w:val="32"/>
          <w:szCs w:val="32"/>
        </w:rPr>
        <w:t>.</w:t>
      </w:r>
      <w:r w:rsidR="0020718E" w:rsidRPr="00B675CC">
        <w:rPr>
          <w:color w:val="auto"/>
          <w:sz w:val="32"/>
          <w:szCs w:val="32"/>
        </w:rPr>
        <w:t xml:space="preserve"> </w:t>
      </w:r>
      <w:r>
        <w:rPr>
          <w:color w:val="auto"/>
          <w:sz w:val="32"/>
          <w:szCs w:val="32"/>
        </w:rPr>
        <w:t>H</w:t>
      </w:r>
      <w:r w:rsidR="0020718E" w:rsidRPr="00B675CC">
        <w:rPr>
          <w:color w:val="auto"/>
          <w:sz w:val="32"/>
          <w:szCs w:val="32"/>
        </w:rPr>
        <w:t xml:space="preserve">iện </w:t>
      </w:r>
      <w:r w:rsidR="00833295" w:rsidRPr="00B675CC">
        <w:rPr>
          <w:color w:val="auto"/>
          <w:sz w:val="32"/>
          <w:szCs w:val="32"/>
        </w:rPr>
        <w:t>tại</w:t>
      </w:r>
      <w:r w:rsidR="0020718E" w:rsidRPr="00B675CC">
        <w:rPr>
          <w:color w:val="auto"/>
          <w:sz w:val="32"/>
          <w:szCs w:val="32"/>
        </w:rPr>
        <w:t xml:space="preserve"> nhìn thấy </w:t>
      </w:r>
      <w:r>
        <w:rPr>
          <w:color w:val="auto"/>
          <w:sz w:val="32"/>
          <w:szCs w:val="32"/>
        </w:rPr>
        <w:t>l</w:t>
      </w:r>
      <w:r w:rsidR="0020718E" w:rsidRPr="00B675CC">
        <w:rPr>
          <w:color w:val="auto"/>
          <w:sz w:val="32"/>
          <w:szCs w:val="32"/>
        </w:rPr>
        <w:t xml:space="preserve">ão </w:t>
      </w:r>
      <w:r w:rsidR="00354076">
        <w:rPr>
          <w:color w:val="auto"/>
          <w:sz w:val="32"/>
          <w:szCs w:val="32"/>
        </w:rPr>
        <w:t>Pháp sư</w:t>
      </w:r>
      <w:r w:rsidR="0020718E" w:rsidRPr="00B675CC">
        <w:rPr>
          <w:color w:val="auto"/>
          <w:sz w:val="32"/>
          <w:szCs w:val="32"/>
        </w:rPr>
        <w:t xml:space="preserve"> của chúng ta</w:t>
      </w:r>
      <w:r w:rsidR="00E61B25" w:rsidRPr="00B675CC">
        <w:rPr>
          <w:color w:val="auto"/>
          <w:sz w:val="32"/>
          <w:szCs w:val="32"/>
        </w:rPr>
        <w:t>, nhìn thấy những đồng học ở bên cạnh chúng ta rất tinh tấn, rất nỗ lực, họ đều tiến bộ còn chúng ta vẫn lòng vòng ở dướ</w:t>
      </w:r>
      <w:r w:rsidR="00FD1A49" w:rsidRPr="00B675CC">
        <w:rPr>
          <w:color w:val="auto"/>
          <w:sz w:val="32"/>
          <w:szCs w:val="32"/>
        </w:rPr>
        <w:t>i, đây là nỗi nhục nhã của chúng ta, chúng ta phải “</w:t>
      </w:r>
      <w:r>
        <w:rPr>
          <w:i/>
          <w:color w:val="auto"/>
          <w:sz w:val="32"/>
          <w:szCs w:val="32"/>
        </w:rPr>
        <w:t>k</w:t>
      </w:r>
      <w:r w:rsidR="00FD1A49" w:rsidRPr="00B675CC">
        <w:rPr>
          <w:i/>
          <w:color w:val="auto"/>
          <w:sz w:val="32"/>
          <w:szCs w:val="32"/>
        </w:rPr>
        <w:t>hông bằng người, phải tự gắng</w:t>
      </w:r>
      <w:r w:rsidR="00FD1A49" w:rsidRPr="00B675CC">
        <w:rPr>
          <w:color w:val="auto"/>
          <w:sz w:val="32"/>
          <w:szCs w:val="32"/>
        </w:rPr>
        <w:t>”</w:t>
      </w:r>
      <w:r w:rsidR="000C7305" w:rsidRPr="00B675CC">
        <w:rPr>
          <w:color w:val="auto"/>
          <w:sz w:val="32"/>
          <w:szCs w:val="32"/>
        </w:rPr>
        <w:t>. Xin xem câu tiếp theo:</w:t>
      </w:r>
    </w:p>
    <w:p w14:paraId="76ED4834" w14:textId="77777777" w:rsidR="000C7305" w:rsidRPr="00B675CC" w:rsidRDefault="000C7305" w:rsidP="00B675CC">
      <w:pPr>
        <w:jc w:val="center"/>
        <w:rPr>
          <w:b/>
          <w:i/>
          <w:color w:val="auto"/>
          <w:sz w:val="32"/>
          <w:szCs w:val="32"/>
        </w:rPr>
      </w:pPr>
      <w:r w:rsidRPr="00B675CC">
        <w:rPr>
          <w:b/>
          <w:i/>
          <w:color w:val="auto"/>
          <w:sz w:val="32"/>
          <w:szCs w:val="32"/>
        </w:rPr>
        <w:t>“Nếu quần áo, hoặc ăn uống. Không bằng người, không nên buồn”</w:t>
      </w:r>
    </w:p>
    <w:p w14:paraId="07F7DC78" w14:textId="77777777" w:rsidR="00F12BD3" w:rsidRDefault="00F96D6D" w:rsidP="005E2861">
      <w:pPr>
        <w:jc w:val="both"/>
        <w:rPr>
          <w:color w:val="auto"/>
          <w:sz w:val="32"/>
          <w:szCs w:val="32"/>
        </w:rPr>
      </w:pPr>
      <w:r w:rsidRPr="00B675CC">
        <w:rPr>
          <w:color w:val="auto"/>
          <w:sz w:val="32"/>
          <w:szCs w:val="32"/>
        </w:rPr>
        <w:t>Câu này nói</w:t>
      </w:r>
      <w:r w:rsidR="001D1CCB">
        <w:rPr>
          <w:color w:val="auto"/>
          <w:sz w:val="32"/>
          <w:szCs w:val="32"/>
        </w:rPr>
        <w:t>,</w:t>
      </w:r>
      <w:r w:rsidRPr="00B675CC">
        <w:rPr>
          <w:color w:val="auto"/>
          <w:sz w:val="32"/>
          <w:szCs w:val="32"/>
        </w:rPr>
        <w:t xml:space="preserve"> </w:t>
      </w:r>
      <w:r w:rsidR="00C103F1" w:rsidRPr="00B675CC">
        <w:rPr>
          <w:color w:val="auto"/>
          <w:sz w:val="32"/>
          <w:szCs w:val="32"/>
        </w:rPr>
        <w:t xml:space="preserve">nếu </w:t>
      </w:r>
      <w:r w:rsidRPr="00B675CC">
        <w:rPr>
          <w:color w:val="auto"/>
          <w:sz w:val="32"/>
          <w:szCs w:val="32"/>
        </w:rPr>
        <w:t>trên phương diện y phục, ăn uống</w:t>
      </w:r>
      <w:r w:rsidR="00C103F1" w:rsidRPr="00B675CC">
        <w:rPr>
          <w:color w:val="auto"/>
          <w:sz w:val="32"/>
          <w:szCs w:val="32"/>
        </w:rPr>
        <w:t xml:space="preserve"> không tốt bằng người khác </w:t>
      </w:r>
      <w:r w:rsidR="002A3A50" w:rsidRPr="00B675CC">
        <w:rPr>
          <w:color w:val="auto"/>
          <w:sz w:val="32"/>
          <w:szCs w:val="32"/>
        </w:rPr>
        <w:t xml:space="preserve">thì trong tâm cũng đừng nên buồn rầu khó chịu. Vì sao? </w:t>
      </w:r>
      <w:r w:rsidR="00916793" w:rsidRPr="00B675CC">
        <w:rPr>
          <w:color w:val="auto"/>
          <w:sz w:val="32"/>
          <w:szCs w:val="32"/>
        </w:rPr>
        <w:t>B</w:t>
      </w:r>
      <w:r w:rsidR="00E229E6" w:rsidRPr="00B675CC">
        <w:rPr>
          <w:color w:val="auto"/>
          <w:sz w:val="32"/>
          <w:szCs w:val="32"/>
        </w:rPr>
        <w:t xml:space="preserve">ởi vì người chân thật học đạo, các </w:t>
      </w:r>
      <w:r w:rsidR="001D1CCB">
        <w:rPr>
          <w:color w:val="auto"/>
          <w:sz w:val="32"/>
          <w:szCs w:val="32"/>
        </w:rPr>
        <w:t>b</w:t>
      </w:r>
      <w:r w:rsidR="00E229E6" w:rsidRPr="00B675CC">
        <w:rPr>
          <w:color w:val="auto"/>
          <w:sz w:val="32"/>
          <w:szCs w:val="32"/>
        </w:rPr>
        <w:t>ậc chánh nhân quân tử chân thật có phẩm đức</w:t>
      </w:r>
      <w:r w:rsidR="00262CDB" w:rsidRPr="00B675CC">
        <w:rPr>
          <w:color w:val="auto"/>
          <w:sz w:val="32"/>
          <w:szCs w:val="32"/>
        </w:rPr>
        <w:t xml:space="preserve"> </w:t>
      </w:r>
      <w:r w:rsidR="001D1CCB">
        <w:rPr>
          <w:color w:val="auto"/>
          <w:sz w:val="32"/>
          <w:szCs w:val="32"/>
        </w:rPr>
        <w:t xml:space="preserve">thì </w:t>
      </w:r>
      <w:r w:rsidR="00262CDB" w:rsidRPr="00B675CC">
        <w:rPr>
          <w:color w:val="auto"/>
          <w:sz w:val="32"/>
          <w:szCs w:val="32"/>
        </w:rPr>
        <w:t xml:space="preserve">những thứ họ ngưỡng mộ không phải là </w:t>
      </w:r>
      <w:r w:rsidR="003415F9" w:rsidRPr="00B675CC">
        <w:rPr>
          <w:color w:val="auto"/>
          <w:sz w:val="32"/>
          <w:szCs w:val="32"/>
        </w:rPr>
        <w:t xml:space="preserve">quần áo ăn uống. Họ ngưỡng mộ </w:t>
      </w:r>
      <w:r w:rsidR="00F12BD3">
        <w:rPr>
          <w:color w:val="auto"/>
          <w:sz w:val="32"/>
          <w:szCs w:val="32"/>
        </w:rPr>
        <w:t>bốn</w:t>
      </w:r>
      <w:r w:rsidR="00F12BD3" w:rsidRPr="00B675CC">
        <w:rPr>
          <w:color w:val="auto"/>
          <w:sz w:val="32"/>
          <w:szCs w:val="32"/>
        </w:rPr>
        <w:t xml:space="preserve"> </w:t>
      </w:r>
      <w:r w:rsidR="00916793" w:rsidRPr="00B675CC">
        <w:rPr>
          <w:color w:val="auto"/>
          <w:sz w:val="32"/>
          <w:szCs w:val="32"/>
        </w:rPr>
        <w:t xml:space="preserve">điều phía trước vừa nói </w:t>
      </w:r>
      <w:r w:rsidR="003415F9" w:rsidRPr="00B675CC">
        <w:rPr>
          <w:color w:val="auto"/>
          <w:sz w:val="32"/>
          <w:szCs w:val="32"/>
        </w:rPr>
        <w:t xml:space="preserve">là </w:t>
      </w:r>
      <w:r w:rsidR="00F12BD3">
        <w:rPr>
          <w:color w:val="auto"/>
          <w:sz w:val="32"/>
          <w:szCs w:val="32"/>
        </w:rPr>
        <w:t>“Đ</w:t>
      </w:r>
      <w:r w:rsidR="003147AF" w:rsidRPr="00B675CC">
        <w:rPr>
          <w:color w:val="auto"/>
          <w:sz w:val="32"/>
          <w:szCs w:val="32"/>
        </w:rPr>
        <w:t xml:space="preserve">ức, </w:t>
      </w:r>
      <w:r w:rsidR="00F12BD3">
        <w:rPr>
          <w:color w:val="auto"/>
          <w:sz w:val="32"/>
          <w:szCs w:val="32"/>
        </w:rPr>
        <w:t>H</w:t>
      </w:r>
      <w:r w:rsidR="003147AF" w:rsidRPr="00B675CC">
        <w:rPr>
          <w:color w:val="auto"/>
          <w:sz w:val="32"/>
          <w:szCs w:val="32"/>
        </w:rPr>
        <w:t xml:space="preserve">ọc, </w:t>
      </w:r>
      <w:r w:rsidR="00F12BD3">
        <w:rPr>
          <w:color w:val="auto"/>
          <w:sz w:val="32"/>
          <w:szCs w:val="32"/>
        </w:rPr>
        <w:t>T</w:t>
      </w:r>
      <w:r w:rsidR="003147AF" w:rsidRPr="00B675CC">
        <w:rPr>
          <w:color w:val="auto"/>
          <w:sz w:val="32"/>
          <w:szCs w:val="32"/>
        </w:rPr>
        <w:t xml:space="preserve">ài, </w:t>
      </w:r>
      <w:r w:rsidR="00F12BD3">
        <w:rPr>
          <w:color w:val="auto"/>
          <w:sz w:val="32"/>
          <w:szCs w:val="32"/>
        </w:rPr>
        <w:t>N</w:t>
      </w:r>
      <w:r w:rsidR="003147AF" w:rsidRPr="00B675CC">
        <w:rPr>
          <w:color w:val="auto"/>
          <w:sz w:val="32"/>
          <w:szCs w:val="32"/>
        </w:rPr>
        <w:t>ghệ</w:t>
      </w:r>
      <w:r w:rsidR="00F12BD3">
        <w:rPr>
          <w:color w:val="auto"/>
          <w:sz w:val="32"/>
          <w:szCs w:val="32"/>
        </w:rPr>
        <w:t>”</w:t>
      </w:r>
      <w:r w:rsidR="003147AF" w:rsidRPr="00B675CC">
        <w:rPr>
          <w:color w:val="auto"/>
          <w:sz w:val="32"/>
          <w:szCs w:val="32"/>
        </w:rPr>
        <w:t xml:space="preserve"> của người</w:t>
      </w:r>
      <w:r w:rsidR="000773F6" w:rsidRPr="00B675CC">
        <w:rPr>
          <w:color w:val="auto"/>
          <w:sz w:val="32"/>
          <w:szCs w:val="32"/>
        </w:rPr>
        <w:t xml:space="preserve">, </w:t>
      </w:r>
      <w:r w:rsidR="0081779E" w:rsidRPr="00B675CC">
        <w:rPr>
          <w:color w:val="auto"/>
          <w:sz w:val="32"/>
          <w:szCs w:val="32"/>
        </w:rPr>
        <w:t xml:space="preserve">cái </w:t>
      </w:r>
      <w:r w:rsidR="000773F6" w:rsidRPr="00B675CC">
        <w:rPr>
          <w:color w:val="auto"/>
          <w:sz w:val="32"/>
          <w:szCs w:val="32"/>
        </w:rPr>
        <w:t>họ ngưỡng mộ là đạo, cho nên người xưa nói rằng</w:t>
      </w:r>
      <w:r w:rsidR="00F12BD3">
        <w:rPr>
          <w:color w:val="auto"/>
          <w:sz w:val="32"/>
          <w:szCs w:val="32"/>
        </w:rPr>
        <w:t>:</w:t>
      </w:r>
      <w:r w:rsidR="000773F6" w:rsidRPr="00B675CC">
        <w:rPr>
          <w:color w:val="auto"/>
          <w:sz w:val="32"/>
          <w:szCs w:val="32"/>
        </w:rPr>
        <w:t xml:space="preserve"> “</w:t>
      </w:r>
      <w:r w:rsidR="00F12BD3" w:rsidRPr="001D1CCB">
        <w:rPr>
          <w:i/>
          <w:color w:val="auto"/>
          <w:sz w:val="32"/>
          <w:szCs w:val="32"/>
        </w:rPr>
        <w:t>Q</w:t>
      </w:r>
      <w:r w:rsidR="000773F6" w:rsidRPr="001D1CCB">
        <w:rPr>
          <w:i/>
          <w:color w:val="auto"/>
          <w:sz w:val="32"/>
          <w:szCs w:val="32"/>
        </w:rPr>
        <w:t xml:space="preserve">uân tử </w:t>
      </w:r>
      <w:r w:rsidR="00266551" w:rsidRPr="001D1CCB">
        <w:rPr>
          <w:i/>
          <w:color w:val="auto"/>
          <w:sz w:val="32"/>
          <w:szCs w:val="32"/>
        </w:rPr>
        <w:t xml:space="preserve">cầu đạo không cầu </w:t>
      </w:r>
      <w:r w:rsidR="003A11F5" w:rsidRPr="001D1CCB">
        <w:rPr>
          <w:i/>
          <w:color w:val="auto"/>
          <w:sz w:val="32"/>
          <w:szCs w:val="32"/>
        </w:rPr>
        <w:t>thực</w:t>
      </w:r>
      <w:r w:rsidR="00266551" w:rsidRPr="001D1CCB">
        <w:rPr>
          <w:i/>
          <w:color w:val="auto"/>
          <w:sz w:val="32"/>
          <w:szCs w:val="32"/>
        </w:rPr>
        <w:t>, lo đạo không lo nghèo</w:t>
      </w:r>
      <w:r w:rsidR="00266551" w:rsidRPr="00B675CC">
        <w:rPr>
          <w:color w:val="auto"/>
          <w:sz w:val="32"/>
          <w:szCs w:val="32"/>
        </w:rPr>
        <w:t>”</w:t>
      </w:r>
      <w:r w:rsidR="00035EDA" w:rsidRPr="00B675CC">
        <w:rPr>
          <w:color w:val="auto"/>
          <w:sz w:val="32"/>
          <w:szCs w:val="32"/>
        </w:rPr>
        <w:t xml:space="preserve">. Nếu bản thân không có đạo, không có đức hạnh, không có học vấn, đây là điều khiến chúng ta </w:t>
      </w:r>
      <w:r w:rsidR="00C833B7" w:rsidRPr="00B675CC">
        <w:rPr>
          <w:color w:val="auto"/>
          <w:sz w:val="32"/>
          <w:szCs w:val="32"/>
        </w:rPr>
        <w:t xml:space="preserve">lo lắng. Không phải vì quần áo không </w:t>
      </w:r>
      <w:r w:rsidR="0065665F" w:rsidRPr="00B675CC">
        <w:rPr>
          <w:color w:val="auto"/>
          <w:sz w:val="32"/>
          <w:szCs w:val="32"/>
        </w:rPr>
        <w:t xml:space="preserve">đủ </w:t>
      </w:r>
      <w:r w:rsidR="00C833B7" w:rsidRPr="00B675CC">
        <w:rPr>
          <w:color w:val="auto"/>
          <w:sz w:val="32"/>
          <w:szCs w:val="32"/>
        </w:rPr>
        <w:t>đẹp</w:t>
      </w:r>
      <w:r w:rsidR="0065665F" w:rsidRPr="00B675CC">
        <w:rPr>
          <w:color w:val="auto"/>
          <w:sz w:val="32"/>
          <w:szCs w:val="32"/>
        </w:rPr>
        <w:t xml:space="preserve">, đồ ăn không đủ ngon mà họ lo buồn. Người như vậy gọi là tiểu nhân. </w:t>
      </w:r>
    </w:p>
    <w:p w14:paraId="4AD19886" w14:textId="77777777" w:rsidR="000C7305" w:rsidRPr="00B675CC" w:rsidRDefault="00E97EB7" w:rsidP="005E2861">
      <w:pPr>
        <w:jc w:val="both"/>
        <w:rPr>
          <w:color w:val="auto"/>
          <w:sz w:val="32"/>
          <w:szCs w:val="32"/>
        </w:rPr>
      </w:pPr>
      <w:r w:rsidRPr="00B675CC">
        <w:rPr>
          <w:color w:val="auto"/>
          <w:sz w:val="32"/>
          <w:szCs w:val="32"/>
        </w:rPr>
        <w:t xml:space="preserve">Bạn xem những người chân thật học Phật như chúng ta, đặc biệt là những người trẻ tuổi như chúng ta </w:t>
      </w:r>
      <w:r w:rsidR="00107516" w:rsidRPr="00B675CC">
        <w:rPr>
          <w:color w:val="auto"/>
          <w:sz w:val="32"/>
          <w:szCs w:val="32"/>
        </w:rPr>
        <w:t xml:space="preserve">đi trên con đường giáo dục Thánh Hiền. Tôi cũng đã từ bỏ công việc ở trường </w:t>
      </w:r>
      <w:r w:rsidR="001D1CCB">
        <w:rPr>
          <w:color w:val="auto"/>
          <w:sz w:val="32"/>
          <w:szCs w:val="32"/>
        </w:rPr>
        <w:t>Đ</w:t>
      </w:r>
      <w:r w:rsidR="00107516" w:rsidRPr="00B675CC">
        <w:rPr>
          <w:color w:val="auto"/>
          <w:sz w:val="32"/>
          <w:szCs w:val="32"/>
        </w:rPr>
        <w:t>ại học</w:t>
      </w:r>
      <w:r w:rsidR="00987818" w:rsidRPr="00B675CC">
        <w:rPr>
          <w:color w:val="auto"/>
          <w:sz w:val="32"/>
          <w:szCs w:val="32"/>
        </w:rPr>
        <w:t>, không là</w:t>
      </w:r>
      <w:r w:rsidR="009D42D2" w:rsidRPr="00B675CC">
        <w:rPr>
          <w:color w:val="auto"/>
          <w:sz w:val="32"/>
          <w:szCs w:val="32"/>
        </w:rPr>
        <w:t>m</w:t>
      </w:r>
      <w:r w:rsidR="00987818" w:rsidRPr="00B675CC">
        <w:rPr>
          <w:color w:val="auto"/>
          <w:sz w:val="32"/>
          <w:szCs w:val="32"/>
        </w:rPr>
        <w:t xml:space="preserve"> giáo sư nữa mà làm thầy giáo dạy giáo dục Thánh Hiền. Hiện nay</w:t>
      </w:r>
      <w:r w:rsidR="00F12BD3">
        <w:rPr>
          <w:color w:val="auto"/>
          <w:sz w:val="32"/>
          <w:szCs w:val="32"/>
        </w:rPr>
        <w:t>,</w:t>
      </w:r>
      <w:r w:rsidR="00987818" w:rsidRPr="00B675CC">
        <w:rPr>
          <w:color w:val="auto"/>
          <w:sz w:val="32"/>
          <w:szCs w:val="32"/>
        </w:rPr>
        <w:t xml:space="preserve"> học giảng kinh</w:t>
      </w:r>
      <w:r w:rsidR="004260F5" w:rsidRPr="00B675CC">
        <w:rPr>
          <w:color w:val="auto"/>
          <w:sz w:val="32"/>
          <w:szCs w:val="32"/>
        </w:rPr>
        <w:t xml:space="preserve"> thì phải biết học tập người quân tử cầu đạo không cầu </w:t>
      </w:r>
      <w:r w:rsidR="003A11F5" w:rsidRPr="00B675CC">
        <w:rPr>
          <w:color w:val="auto"/>
          <w:sz w:val="32"/>
          <w:szCs w:val="32"/>
        </w:rPr>
        <w:t>thực</w:t>
      </w:r>
      <w:r w:rsidR="000F342A" w:rsidRPr="00B675CC">
        <w:rPr>
          <w:color w:val="auto"/>
          <w:sz w:val="32"/>
          <w:szCs w:val="32"/>
        </w:rPr>
        <w:t xml:space="preserve">. Mặc dù </w:t>
      </w:r>
      <w:r w:rsidR="00B847A8" w:rsidRPr="00B675CC">
        <w:rPr>
          <w:color w:val="auto"/>
          <w:sz w:val="32"/>
          <w:szCs w:val="32"/>
        </w:rPr>
        <w:t>được</w:t>
      </w:r>
      <w:r w:rsidR="000F342A" w:rsidRPr="00B675CC">
        <w:rPr>
          <w:color w:val="auto"/>
          <w:sz w:val="32"/>
          <w:szCs w:val="32"/>
        </w:rPr>
        <w:t xml:space="preserve"> lương bổng rất tốt, nhưng phải hiểu rằng tiền lương đó </w:t>
      </w:r>
      <w:r w:rsidR="00AA7A5A" w:rsidRPr="00B675CC">
        <w:rPr>
          <w:color w:val="auto"/>
          <w:sz w:val="32"/>
          <w:szCs w:val="32"/>
        </w:rPr>
        <w:t xml:space="preserve">là cầu </w:t>
      </w:r>
      <w:r w:rsidR="003A11F5" w:rsidRPr="00B675CC">
        <w:rPr>
          <w:color w:val="auto"/>
          <w:sz w:val="32"/>
          <w:szCs w:val="32"/>
        </w:rPr>
        <w:t>thực</w:t>
      </w:r>
      <w:r w:rsidR="00AA7A5A" w:rsidRPr="00B675CC">
        <w:rPr>
          <w:color w:val="auto"/>
          <w:sz w:val="32"/>
          <w:szCs w:val="32"/>
        </w:rPr>
        <w:t>, hiện nay cái chúng ta cần cầu là đạo. Cho dù là nghèo khổ, cho dù là quần áo, ăn uống không được như trước</w:t>
      </w:r>
      <w:r w:rsidR="00721305" w:rsidRPr="00B675CC">
        <w:rPr>
          <w:color w:val="auto"/>
          <w:sz w:val="32"/>
          <w:szCs w:val="32"/>
        </w:rPr>
        <w:t xml:space="preserve"> kia thì trong tâm chúng ta nhất định không được sanh khởi mảy may chút khó chịu nào</w:t>
      </w:r>
      <w:r w:rsidR="00991C61" w:rsidRPr="00B675CC">
        <w:rPr>
          <w:color w:val="auto"/>
          <w:sz w:val="32"/>
          <w:szCs w:val="32"/>
        </w:rPr>
        <w:t>.</w:t>
      </w:r>
    </w:p>
    <w:p w14:paraId="65D5179B" w14:textId="77777777" w:rsidR="00991C61" w:rsidRPr="00B675CC" w:rsidRDefault="003673BB" w:rsidP="005E2861">
      <w:pPr>
        <w:jc w:val="both"/>
        <w:rPr>
          <w:color w:val="auto"/>
          <w:sz w:val="32"/>
          <w:szCs w:val="32"/>
        </w:rPr>
      </w:pPr>
      <w:r w:rsidRPr="00B675CC">
        <w:rPr>
          <w:color w:val="auto"/>
          <w:sz w:val="32"/>
          <w:szCs w:val="32"/>
        </w:rPr>
        <w:t>Chân thật để tâm ở nơi đạo, hết thảy đều giao cho Phật Bồ Tát, để Phật Bồ Tát sắp xếp tương lai cho chúng ta</w:t>
      </w:r>
      <w:r w:rsidR="001D1CCB">
        <w:rPr>
          <w:color w:val="auto"/>
          <w:sz w:val="32"/>
          <w:szCs w:val="32"/>
        </w:rPr>
        <w:t>.</w:t>
      </w:r>
      <w:r w:rsidR="00C472B7" w:rsidRPr="00B675CC">
        <w:rPr>
          <w:color w:val="auto"/>
          <w:sz w:val="32"/>
          <w:szCs w:val="32"/>
        </w:rPr>
        <w:t xml:space="preserve"> </w:t>
      </w:r>
      <w:r w:rsidR="001D1CCB">
        <w:rPr>
          <w:color w:val="auto"/>
          <w:sz w:val="32"/>
          <w:szCs w:val="32"/>
        </w:rPr>
        <w:t>K</w:t>
      </w:r>
      <w:r w:rsidR="00C472B7" w:rsidRPr="00B675CC">
        <w:rPr>
          <w:color w:val="auto"/>
          <w:sz w:val="32"/>
          <w:szCs w:val="32"/>
        </w:rPr>
        <w:t>hông những giao thân mạng của mình cho Phật Bồ Tát, mà ngay đến gia đình của mình,</w:t>
      </w:r>
      <w:r w:rsidR="00106075" w:rsidRPr="00B675CC">
        <w:rPr>
          <w:color w:val="auto"/>
          <w:sz w:val="32"/>
          <w:szCs w:val="32"/>
        </w:rPr>
        <w:t xml:space="preserve"> tá</w:t>
      </w:r>
      <w:r w:rsidR="00C472B7" w:rsidRPr="00B675CC">
        <w:rPr>
          <w:color w:val="auto"/>
          <w:sz w:val="32"/>
          <w:szCs w:val="32"/>
        </w:rPr>
        <w:t>nh mạng của cả gia đình</w:t>
      </w:r>
      <w:r w:rsidR="00106075" w:rsidRPr="00B675CC">
        <w:rPr>
          <w:color w:val="auto"/>
          <w:sz w:val="32"/>
          <w:szCs w:val="32"/>
        </w:rPr>
        <w:t xml:space="preserve"> đều giao cho Phật Bồ Tát thì con đường tương lai nhất định sẽ</w:t>
      </w:r>
      <w:r w:rsidR="005D6E92">
        <w:rPr>
          <w:color w:val="auto"/>
          <w:sz w:val="32"/>
          <w:szCs w:val="32"/>
        </w:rPr>
        <w:t xml:space="preserve"> xán</w:t>
      </w:r>
      <w:r w:rsidR="00106075" w:rsidRPr="00B675CC">
        <w:rPr>
          <w:color w:val="auto"/>
          <w:sz w:val="32"/>
          <w:szCs w:val="32"/>
        </w:rPr>
        <w:t xml:space="preserve"> lạn</w:t>
      </w:r>
      <w:r w:rsidR="0049010C" w:rsidRPr="00B675CC">
        <w:rPr>
          <w:color w:val="auto"/>
          <w:sz w:val="32"/>
          <w:szCs w:val="32"/>
        </w:rPr>
        <w:t>. Bạn xem trong “</w:t>
      </w:r>
      <w:r w:rsidR="00F12BD3">
        <w:rPr>
          <w:color w:val="auto"/>
          <w:sz w:val="32"/>
          <w:szCs w:val="32"/>
        </w:rPr>
        <w:t>L</w:t>
      </w:r>
      <w:r w:rsidR="0049010C" w:rsidRPr="00B675CC">
        <w:rPr>
          <w:color w:val="auto"/>
          <w:sz w:val="32"/>
          <w:szCs w:val="32"/>
        </w:rPr>
        <w:t xml:space="preserve">uận </w:t>
      </w:r>
      <w:r w:rsidR="005D6E92">
        <w:rPr>
          <w:color w:val="auto"/>
          <w:sz w:val="32"/>
          <w:szCs w:val="32"/>
        </w:rPr>
        <w:t>N</w:t>
      </w:r>
      <w:r w:rsidR="0049010C" w:rsidRPr="00B675CC">
        <w:rPr>
          <w:color w:val="auto"/>
          <w:sz w:val="32"/>
          <w:szCs w:val="32"/>
        </w:rPr>
        <w:t>gữ” Khổng Tử nói</w:t>
      </w:r>
      <w:r w:rsidR="00B24AAE" w:rsidRPr="00B675CC">
        <w:rPr>
          <w:color w:val="auto"/>
          <w:sz w:val="32"/>
          <w:szCs w:val="32"/>
        </w:rPr>
        <w:t xml:space="preserve"> rằng</w:t>
      </w:r>
      <w:r w:rsidR="00F12BD3">
        <w:rPr>
          <w:color w:val="auto"/>
          <w:sz w:val="32"/>
          <w:szCs w:val="32"/>
        </w:rPr>
        <w:t>:</w:t>
      </w:r>
      <w:r w:rsidR="00B24AAE" w:rsidRPr="00B675CC">
        <w:rPr>
          <w:color w:val="auto"/>
          <w:sz w:val="32"/>
          <w:szCs w:val="32"/>
        </w:rPr>
        <w:t xml:space="preserve"> “</w:t>
      </w:r>
      <w:r w:rsidR="005D6E92">
        <w:rPr>
          <w:i/>
          <w:color w:val="auto"/>
          <w:sz w:val="32"/>
          <w:szCs w:val="32"/>
        </w:rPr>
        <w:t>Kẻ sĩ lập chí nơi đạo</w:t>
      </w:r>
      <w:r w:rsidR="00B24AAE" w:rsidRPr="00B675CC">
        <w:rPr>
          <w:color w:val="auto"/>
          <w:sz w:val="32"/>
          <w:szCs w:val="32"/>
        </w:rPr>
        <w:t>”. Sĩ là người đọc sách</w:t>
      </w:r>
      <w:r w:rsidR="004D5F96" w:rsidRPr="00B675CC">
        <w:rPr>
          <w:color w:val="auto"/>
          <w:sz w:val="32"/>
          <w:szCs w:val="32"/>
        </w:rPr>
        <w:t>, người muốn học đạo của Thánh Hiền</w:t>
      </w:r>
      <w:r w:rsidR="00166CA9" w:rsidRPr="00B675CC">
        <w:rPr>
          <w:color w:val="auto"/>
          <w:sz w:val="32"/>
          <w:szCs w:val="32"/>
        </w:rPr>
        <w:t>,</w:t>
      </w:r>
      <w:r w:rsidR="004D5F96" w:rsidRPr="00B675CC">
        <w:rPr>
          <w:color w:val="auto"/>
          <w:sz w:val="32"/>
          <w:szCs w:val="32"/>
        </w:rPr>
        <w:t xml:space="preserve"> họ lập chí cầu đạo</w:t>
      </w:r>
      <w:r w:rsidR="00166CA9" w:rsidRPr="00B675CC">
        <w:rPr>
          <w:color w:val="auto"/>
          <w:sz w:val="32"/>
          <w:szCs w:val="32"/>
        </w:rPr>
        <w:t xml:space="preserve"> “</w:t>
      </w:r>
      <w:r w:rsidR="005D6E92" w:rsidRPr="005D6E92">
        <w:rPr>
          <w:i/>
          <w:color w:val="auto"/>
          <w:sz w:val="32"/>
          <w:szCs w:val="32"/>
        </w:rPr>
        <w:t>m</w:t>
      </w:r>
      <w:r w:rsidR="00166CA9" w:rsidRPr="005D6E92">
        <w:rPr>
          <w:i/>
          <w:color w:val="auto"/>
          <w:sz w:val="32"/>
          <w:szCs w:val="32"/>
        </w:rPr>
        <w:t>à còn xấu hổ</w:t>
      </w:r>
      <w:r w:rsidR="00E52402" w:rsidRPr="005D6E92">
        <w:rPr>
          <w:i/>
          <w:color w:val="auto"/>
          <w:sz w:val="32"/>
          <w:szCs w:val="32"/>
        </w:rPr>
        <w:t xml:space="preserve"> vì áo thô</w:t>
      </w:r>
      <w:r w:rsidR="00CA7477" w:rsidRPr="005D6E92">
        <w:rPr>
          <w:i/>
          <w:color w:val="auto"/>
          <w:sz w:val="32"/>
          <w:szCs w:val="32"/>
        </w:rPr>
        <w:t xml:space="preserve"> rách cơm đạm bạc thì không cần nói chuyện vớ</w:t>
      </w:r>
      <w:r w:rsidR="00E31AC6" w:rsidRPr="005D6E92">
        <w:rPr>
          <w:i/>
          <w:color w:val="auto"/>
          <w:sz w:val="32"/>
          <w:szCs w:val="32"/>
        </w:rPr>
        <w:t>i</w:t>
      </w:r>
      <w:r w:rsidR="00CA7477" w:rsidRPr="005D6E92">
        <w:rPr>
          <w:i/>
          <w:color w:val="auto"/>
          <w:sz w:val="32"/>
          <w:szCs w:val="32"/>
        </w:rPr>
        <w:t xml:space="preserve"> họ</w:t>
      </w:r>
      <w:r w:rsidR="00CA7477" w:rsidRPr="00B675CC">
        <w:rPr>
          <w:color w:val="auto"/>
          <w:sz w:val="32"/>
          <w:szCs w:val="32"/>
        </w:rPr>
        <w:t>”</w:t>
      </w:r>
      <w:r w:rsidR="00E31AC6" w:rsidRPr="00B675CC">
        <w:rPr>
          <w:color w:val="auto"/>
          <w:sz w:val="32"/>
          <w:szCs w:val="32"/>
        </w:rPr>
        <w:t xml:space="preserve">. Câu này ý nói người chân thật cầu đạo mà họ còn không vừa ý đối với </w:t>
      </w:r>
      <w:r w:rsidR="00F172BB" w:rsidRPr="00B675CC">
        <w:rPr>
          <w:color w:val="auto"/>
          <w:sz w:val="32"/>
          <w:szCs w:val="32"/>
        </w:rPr>
        <w:t>quần áo của mình, còn cảm thấy xấu hổ vì quần áo</w:t>
      </w:r>
      <w:r w:rsidR="0057603A" w:rsidRPr="00B675CC">
        <w:rPr>
          <w:color w:val="auto"/>
          <w:sz w:val="32"/>
          <w:szCs w:val="32"/>
        </w:rPr>
        <w:t xml:space="preserve"> không đẹp</w:t>
      </w:r>
      <w:r w:rsidR="00F172BB" w:rsidRPr="00B675CC">
        <w:rPr>
          <w:color w:val="auto"/>
          <w:sz w:val="32"/>
          <w:szCs w:val="32"/>
        </w:rPr>
        <w:t xml:space="preserve">, đồ ăn không </w:t>
      </w:r>
      <w:r w:rsidR="0057603A" w:rsidRPr="00B675CC">
        <w:rPr>
          <w:color w:val="auto"/>
          <w:sz w:val="32"/>
          <w:szCs w:val="32"/>
        </w:rPr>
        <w:t>ngon, họ vẫn còn thái độ như vậy thì Khổng Tử nói</w:t>
      </w:r>
      <w:r w:rsidR="00F12BD3">
        <w:rPr>
          <w:color w:val="auto"/>
          <w:sz w:val="32"/>
          <w:szCs w:val="32"/>
        </w:rPr>
        <w:t>:</w:t>
      </w:r>
      <w:r w:rsidR="0057603A" w:rsidRPr="00B675CC">
        <w:rPr>
          <w:color w:val="auto"/>
          <w:sz w:val="32"/>
          <w:szCs w:val="32"/>
        </w:rPr>
        <w:t xml:space="preserve"> “</w:t>
      </w:r>
      <w:r w:rsidR="00F12BD3" w:rsidRPr="00B675CC">
        <w:rPr>
          <w:i/>
          <w:color w:val="auto"/>
          <w:sz w:val="32"/>
          <w:szCs w:val="32"/>
        </w:rPr>
        <w:t>B</w:t>
      </w:r>
      <w:r w:rsidR="0057603A" w:rsidRPr="00B675CC">
        <w:rPr>
          <w:i/>
          <w:color w:val="auto"/>
          <w:sz w:val="32"/>
          <w:szCs w:val="32"/>
        </w:rPr>
        <w:t>ất túc dữ nghị dã</w:t>
      </w:r>
      <w:r w:rsidR="0057603A" w:rsidRPr="00B675CC">
        <w:rPr>
          <w:color w:val="auto"/>
          <w:sz w:val="32"/>
          <w:szCs w:val="32"/>
        </w:rPr>
        <w:t xml:space="preserve">”, tức là </w:t>
      </w:r>
      <w:r w:rsidR="00A4415A" w:rsidRPr="00B675CC">
        <w:rPr>
          <w:color w:val="auto"/>
          <w:sz w:val="32"/>
          <w:szCs w:val="32"/>
        </w:rPr>
        <w:t xml:space="preserve">không cần nói chuyện với họ nữa. Người như vậy căn bản là họ không để tâm ở </w:t>
      </w:r>
      <w:r w:rsidR="004C251E" w:rsidRPr="00B675CC">
        <w:rPr>
          <w:color w:val="auto"/>
          <w:sz w:val="32"/>
          <w:szCs w:val="32"/>
        </w:rPr>
        <w:t xml:space="preserve">nơi </w:t>
      </w:r>
      <w:r w:rsidR="00A4415A" w:rsidRPr="00B675CC">
        <w:rPr>
          <w:color w:val="auto"/>
          <w:sz w:val="32"/>
          <w:szCs w:val="32"/>
        </w:rPr>
        <w:t xml:space="preserve">đạo. Chúng ta hiểu được điều này </w:t>
      </w:r>
      <w:r w:rsidR="00C21903" w:rsidRPr="00B675CC">
        <w:rPr>
          <w:color w:val="auto"/>
          <w:sz w:val="32"/>
          <w:szCs w:val="32"/>
        </w:rPr>
        <w:t xml:space="preserve">thì phải chân thật học </w:t>
      </w:r>
      <w:r w:rsidR="005D6BEE" w:rsidRPr="00B675CC">
        <w:rPr>
          <w:color w:val="auto"/>
          <w:sz w:val="32"/>
          <w:szCs w:val="32"/>
        </w:rPr>
        <w:t>cách</w:t>
      </w:r>
      <w:r w:rsidR="00C21903" w:rsidRPr="00B675CC">
        <w:rPr>
          <w:color w:val="auto"/>
          <w:sz w:val="32"/>
          <w:szCs w:val="32"/>
        </w:rPr>
        <w:t xml:space="preserve"> làm sao để </w:t>
      </w:r>
      <w:r w:rsidR="00FA1509" w:rsidRPr="00B675CC">
        <w:rPr>
          <w:color w:val="auto"/>
          <w:sz w:val="32"/>
          <w:szCs w:val="32"/>
        </w:rPr>
        <w:t>tâm mình chánh trực</w:t>
      </w:r>
      <w:r w:rsidR="00E077F3" w:rsidRPr="00B675CC">
        <w:rPr>
          <w:color w:val="auto"/>
          <w:sz w:val="32"/>
          <w:szCs w:val="32"/>
        </w:rPr>
        <w:t>. K</w:t>
      </w:r>
      <w:r w:rsidR="005D6BEE" w:rsidRPr="00B675CC">
        <w:rPr>
          <w:color w:val="auto"/>
          <w:sz w:val="32"/>
          <w:szCs w:val="32"/>
        </w:rPr>
        <w:t>ỳ thực</w:t>
      </w:r>
      <w:r w:rsidR="005D6E92">
        <w:rPr>
          <w:color w:val="auto"/>
          <w:sz w:val="32"/>
          <w:szCs w:val="32"/>
        </w:rPr>
        <w:t>,</w:t>
      </w:r>
      <w:r w:rsidR="005D6BEE" w:rsidRPr="00B675CC">
        <w:rPr>
          <w:color w:val="auto"/>
          <w:sz w:val="32"/>
          <w:szCs w:val="32"/>
        </w:rPr>
        <w:t xml:space="preserve"> khi tâm chúng ta để ở </w:t>
      </w:r>
      <w:r w:rsidR="002F55FB" w:rsidRPr="00B675CC">
        <w:rPr>
          <w:color w:val="auto"/>
          <w:sz w:val="32"/>
          <w:szCs w:val="32"/>
        </w:rPr>
        <w:t xml:space="preserve">nơi </w:t>
      </w:r>
      <w:r w:rsidR="005D6BEE" w:rsidRPr="00B675CC">
        <w:rPr>
          <w:color w:val="auto"/>
          <w:sz w:val="32"/>
          <w:szCs w:val="32"/>
        </w:rPr>
        <w:t>đạo</w:t>
      </w:r>
      <w:r w:rsidR="00AA24EC" w:rsidRPr="00B675CC">
        <w:rPr>
          <w:color w:val="auto"/>
          <w:sz w:val="32"/>
          <w:szCs w:val="32"/>
        </w:rPr>
        <w:t xml:space="preserve">, chúng ta hiểu được mình có thể đạt được niềm vui chân thật </w:t>
      </w:r>
      <w:r w:rsidR="0020416E" w:rsidRPr="00B675CC">
        <w:rPr>
          <w:color w:val="auto"/>
          <w:sz w:val="32"/>
          <w:szCs w:val="32"/>
        </w:rPr>
        <w:t xml:space="preserve">từ trong chánh pháp, từ trong kinh sách của Thánh Hiền </w:t>
      </w:r>
      <w:r w:rsidR="007D0004" w:rsidRPr="00B675CC">
        <w:rPr>
          <w:color w:val="auto"/>
          <w:sz w:val="32"/>
          <w:szCs w:val="32"/>
        </w:rPr>
        <w:t xml:space="preserve">thì đó gọi là </w:t>
      </w:r>
      <w:r w:rsidR="00F12BD3">
        <w:rPr>
          <w:color w:val="auto"/>
          <w:sz w:val="32"/>
          <w:szCs w:val="32"/>
        </w:rPr>
        <w:t>P</w:t>
      </w:r>
      <w:r w:rsidR="007D0004" w:rsidRPr="00B675CC">
        <w:rPr>
          <w:color w:val="auto"/>
          <w:sz w:val="32"/>
          <w:szCs w:val="32"/>
        </w:rPr>
        <w:t>háp lạc. Khổng Tử nói rằng</w:t>
      </w:r>
      <w:r w:rsidR="00F12BD3">
        <w:rPr>
          <w:color w:val="auto"/>
          <w:sz w:val="32"/>
          <w:szCs w:val="32"/>
        </w:rPr>
        <w:t>:</w:t>
      </w:r>
      <w:r w:rsidR="007D0004" w:rsidRPr="00B675CC">
        <w:rPr>
          <w:color w:val="auto"/>
          <w:sz w:val="32"/>
          <w:szCs w:val="32"/>
        </w:rPr>
        <w:t xml:space="preserve"> “</w:t>
      </w:r>
      <w:r w:rsidR="00F12BD3">
        <w:rPr>
          <w:i/>
          <w:color w:val="auto"/>
          <w:sz w:val="32"/>
          <w:szCs w:val="32"/>
        </w:rPr>
        <w:t>H</w:t>
      </w:r>
      <w:r w:rsidR="007D0004" w:rsidRPr="00B675CC">
        <w:rPr>
          <w:i/>
          <w:color w:val="auto"/>
          <w:sz w:val="32"/>
          <w:szCs w:val="32"/>
        </w:rPr>
        <w:t>ọ</w:t>
      </w:r>
      <w:r w:rsidR="002B34F6" w:rsidRPr="00B675CC">
        <w:rPr>
          <w:i/>
          <w:color w:val="auto"/>
          <w:sz w:val="32"/>
          <w:szCs w:val="32"/>
        </w:rPr>
        <w:t>c</w:t>
      </w:r>
      <w:r w:rsidR="007D0004" w:rsidRPr="00B675CC">
        <w:rPr>
          <w:i/>
          <w:color w:val="auto"/>
          <w:sz w:val="32"/>
          <w:szCs w:val="32"/>
        </w:rPr>
        <w:t xml:space="preserve"> mà thường thực hành thì còn gì vui hơn</w:t>
      </w:r>
      <w:r w:rsidR="007D0004" w:rsidRPr="00B675CC">
        <w:rPr>
          <w:color w:val="auto"/>
          <w:sz w:val="32"/>
          <w:szCs w:val="32"/>
        </w:rPr>
        <w:t>”</w:t>
      </w:r>
      <w:r w:rsidR="00F12BD3">
        <w:rPr>
          <w:color w:val="auto"/>
          <w:sz w:val="32"/>
          <w:szCs w:val="32"/>
        </w:rPr>
        <w:t>.</w:t>
      </w:r>
      <w:r w:rsidR="00FA12D4" w:rsidRPr="00B675CC">
        <w:rPr>
          <w:color w:val="auto"/>
          <w:sz w:val="32"/>
          <w:szCs w:val="32"/>
        </w:rPr>
        <w:t xml:space="preserve"> </w:t>
      </w:r>
      <w:r w:rsidR="00F12BD3">
        <w:rPr>
          <w:color w:val="auto"/>
          <w:sz w:val="32"/>
          <w:szCs w:val="32"/>
        </w:rPr>
        <w:t>Đ</w:t>
      </w:r>
      <w:r w:rsidR="00FA12D4" w:rsidRPr="00B675CC">
        <w:rPr>
          <w:color w:val="auto"/>
          <w:sz w:val="32"/>
          <w:szCs w:val="32"/>
        </w:rPr>
        <w:t xml:space="preserve">ây là niềm vui sướng chân thật, niềm </w:t>
      </w:r>
      <w:r w:rsidR="00986AD5" w:rsidRPr="00B675CC">
        <w:rPr>
          <w:color w:val="auto"/>
          <w:sz w:val="32"/>
          <w:szCs w:val="32"/>
        </w:rPr>
        <w:t>hoan hỷ</w:t>
      </w:r>
      <w:r w:rsidR="00FA12D4" w:rsidRPr="00B675CC">
        <w:rPr>
          <w:color w:val="auto"/>
          <w:sz w:val="32"/>
          <w:szCs w:val="32"/>
        </w:rPr>
        <w:t xml:space="preserve"> </w:t>
      </w:r>
      <w:r w:rsidR="001D654E" w:rsidRPr="00B675CC">
        <w:rPr>
          <w:color w:val="auto"/>
          <w:sz w:val="32"/>
          <w:szCs w:val="32"/>
        </w:rPr>
        <w:t>tuôn</w:t>
      </w:r>
      <w:r w:rsidR="00FA12D4" w:rsidRPr="00B675CC">
        <w:rPr>
          <w:color w:val="auto"/>
          <w:sz w:val="32"/>
          <w:szCs w:val="32"/>
        </w:rPr>
        <w:t xml:space="preserve"> ra từ nội tâm</w:t>
      </w:r>
      <w:r w:rsidR="001D654E" w:rsidRPr="00B675CC">
        <w:rPr>
          <w:color w:val="auto"/>
          <w:sz w:val="32"/>
          <w:szCs w:val="32"/>
        </w:rPr>
        <w:t>.</w:t>
      </w:r>
    </w:p>
    <w:p w14:paraId="3AF787BA" w14:textId="77777777" w:rsidR="003D4AE9" w:rsidRPr="00B675CC" w:rsidRDefault="00931189" w:rsidP="005E2861">
      <w:pPr>
        <w:jc w:val="both"/>
        <w:rPr>
          <w:color w:val="auto"/>
          <w:sz w:val="32"/>
          <w:szCs w:val="32"/>
        </w:rPr>
      </w:pPr>
      <w:r w:rsidRPr="00B675CC">
        <w:rPr>
          <w:color w:val="auto"/>
          <w:sz w:val="32"/>
          <w:szCs w:val="32"/>
        </w:rPr>
        <w:t>Quần áo, đồ ăn không tốt không đáng để lo buồn. Bạn xem</w:t>
      </w:r>
      <w:r w:rsidR="00D13F16" w:rsidRPr="00B675CC">
        <w:rPr>
          <w:color w:val="auto"/>
          <w:sz w:val="32"/>
          <w:szCs w:val="32"/>
        </w:rPr>
        <w:t xml:space="preserve"> Hồng Ứng Minh tác giả của cuốn “Thái Căn Đàm”. Ông dùng </w:t>
      </w:r>
      <w:r w:rsidR="00051CE6" w:rsidRPr="00B675CC">
        <w:rPr>
          <w:color w:val="auto"/>
          <w:sz w:val="32"/>
          <w:szCs w:val="32"/>
        </w:rPr>
        <w:t>“</w:t>
      </w:r>
      <w:r w:rsidR="00D13F16" w:rsidRPr="00B675CC">
        <w:rPr>
          <w:color w:val="auto"/>
          <w:sz w:val="32"/>
          <w:szCs w:val="32"/>
        </w:rPr>
        <w:t>Thái Căn Đàm</w:t>
      </w:r>
      <w:r w:rsidR="00051CE6" w:rsidRPr="00B675CC">
        <w:rPr>
          <w:color w:val="auto"/>
          <w:sz w:val="32"/>
          <w:szCs w:val="32"/>
        </w:rPr>
        <w:t>”</w:t>
      </w:r>
      <w:r w:rsidR="00D13F16" w:rsidRPr="00B675CC">
        <w:rPr>
          <w:color w:val="auto"/>
          <w:sz w:val="32"/>
          <w:szCs w:val="32"/>
        </w:rPr>
        <w:t xml:space="preserve"> </w:t>
      </w:r>
      <w:r w:rsidR="00F12BD3">
        <w:rPr>
          <w:color w:val="auto"/>
          <w:sz w:val="32"/>
          <w:szCs w:val="32"/>
        </w:rPr>
        <w:t>ba</w:t>
      </w:r>
      <w:r w:rsidR="00F12BD3" w:rsidRPr="00B675CC">
        <w:rPr>
          <w:color w:val="auto"/>
          <w:sz w:val="32"/>
          <w:szCs w:val="32"/>
        </w:rPr>
        <w:t xml:space="preserve"> </w:t>
      </w:r>
      <w:r w:rsidR="00D13F16" w:rsidRPr="00B675CC">
        <w:rPr>
          <w:color w:val="auto"/>
          <w:sz w:val="32"/>
          <w:szCs w:val="32"/>
        </w:rPr>
        <w:t>chữ này rất có ý nghĩa</w:t>
      </w:r>
      <w:r w:rsidR="00051CE6" w:rsidRPr="00B675CC">
        <w:rPr>
          <w:color w:val="auto"/>
          <w:sz w:val="32"/>
          <w:szCs w:val="32"/>
        </w:rPr>
        <w:t>. Đồ ăn của ông là gốc rau</w:t>
      </w:r>
      <w:r w:rsidR="00C96DC5" w:rsidRPr="00B675CC">
        <w:rPr>
          <w:color w:val="auto"/>
          <w:sz w:val="32"/>
          <w:szCs w:val="32"/>
        </w:rPr>
        <w:t>, nhưng ông nói đều là những lời rất trí huệ</w:t>
      </w:r>
      <w:r w:rsidR="00F90BC1" w:rsidRPr="00B675CC">
        <w:rPr>
          <w:color w:val="auto"/>
          <w:sz w:val="32"/>
          <w:szCs w:val="32"/>
        </w:rPr>
        <w:t xml:space="preserve">, </w:t>
      </w:r>
      <w:r w:rsidR="005D6E92">
        <w:rPr>
          <w:color w:val="auto"/>
          <w:sz w:val="32"/>
          <w:szCs w:val="32"/>
        </w:rPr>
        <w:t xml:space="preserve">niềm </w:t>
      </w:r>
      <w:r w:rsidR="00F90BC1" w:rsidRPr="00B675CC">
        <w:rPr>
          <w:color w:val="auto"/>
          <w:sz w:val="32"/>
          <w:szCs w:val="32"/>
        </w:rPr>
        <w:t>vui sướng</w:t>
      </w:r>
      <w:r w:rsidR="005D6E92">
        <w:rPr>
          <w:color w:val="auto"/>
          <w:sz w:val="32"/>
          <w:szCs w:val="32"/>
        </w:rPr>
        <w:t xml:space="preserve"> có</w:t>
      </w:r>
      <w:r w:rsidR="00F90BC1" w:rsidRPr="00B675CC">
        <w:rPr>
          <w:color w:val="auto"/>
          <w:sz w:val="32"/>
          <w:szCs w:val="32"/>
        </w:rPr>
        <w:t xml:space="preserve"> ở</w:t>
      </w:r>
      <w:r w:rsidR="002B34F6" w:rsidRPr="00B675CC">
        <w:rPr>
          <w:color w:val="auto"/>
          <w:sz w:val="32"/>
          <w:szCs w:val="32"/>
        </w:rPr>
        <w:t xml:space="preserve"> trong đó. Ô</w:t>
      </w:r>
      <w:r w:rsidR="00F90BC1" w:rsidRPr="00B675CC">
        <w:rPr>
          <w:color w:val="auto"/>
          <w:sz w:val="32"/>
          <w:szCs w:val="32"/>
        </w:rPr>
        <w:t>ng nói “</w:t>
      </w:r>
      <w:r w:rsidR="00F12BD3">
        <w:rPr>
          <w:color w:val="auto"/>
          <w:sz w:val="32"/>
          <w:szCs w:val="32"/>
        </w:rPr>
        <w:t>N</w:t>
      </w:r>
      <w:r w:rsidR="00F90BC1" w:rsidRPr="00B675CC">
        <w:rPr>
          <w:color w:val="auto"/>
          <w:sz w:val="32"/>
          <w:szCs w:val="32"/>
        </w:rPr>
        <w:t>hân”, là người đời, phàm phu tục tử</w:t>
      </w:r>
      <w:r w:rsidR="002D6D6F" w:rsidRPr="00B675CC">
        <w:rPr>
          <w:color w:val="auto"/>
          <w:sz w:val="32"/>
          <w:szCs w:val="32"/>
        </w:rPr>
        <w:t xml:space="preserve"> “</w:t>
      </w:r>
      <w:r w:rsidR="00F12BD3">
        <w:rPr>
          <w:color w:val="auto"/>
          <w:sz w:val="32"/>
          <w:szCs w:val="32"/>
        </w:rPr>
        <w:t>T</w:t>
      </w:r>
      <w:r w:rsidR="002D6D6F" w:rsidRPr="00B675CC">
        <w:rPr>
          <w:color w:val="auto"/>
          <w:sz w:val="32"/>
          <w:szCs w:val="32"/>
        </w:rPr>
        <w:t>ri danh vị vi lạc”, tức là họ chỉ biết danh văn lợi dưỡng là vui, họ “</w:t>
      </w:r>
      <w:r w:rsidR="00A037F6" w:rsidRPr="005D6E92">
        <w:rPr>
          <w:i/>
          <w:color w:val="auto"/>
          <w:sz w:val="32"/>
          <w:szCs w:val="32"/>
        </w:rPr>
        <w:t>không biết không danh không vị là niềm vui chân thật nhất</w:t>
      </w:r>
      <w:r w:rsidR="00A037F6" w:rsidRPr="00B675CC">
        <w:rPr>
          <w:color w:val="auto"/>
          <w:sz w:val="32"/>
          <w:szCs w:val="32"/>
        </w:rPr>
        <w:t>”. Khi chúng ta không có danh văn lợi dưỡng</w:t>
      </w:r>
      <w:r w:rsidR="008C0D40" w:rsidRPr="00B675CC">
        <w:rPr>
          <w:color w:val="auto"/>
          <w:sz w:val="32"/>
          <w:szCs w:val="32"/>
        </w:rPr>
        <w:t>, mặc đồ rất giản dị, ăn uống cũng rất đạm bạc, trong này có niềm vui chân thật</w:t>
      </w:r>
      <w:r w:rsidR="00544121" w:rsidRPr="00B675CC">
        <w:rPr>
          <w:color w:val="auto"/>
          <w:sz w:val="32"/>
          <w:szCs w:val="32"/>
        </w:rPr>
        <w:t xml:space="preserve"> mà phàm phu</w:t>
      </w:r>
      <w:r w:rsidR="00323287" w:rsidRPr="00B675CC">
        <w:rPr>
          <w:color w:val="auto"/>
          <w:sz w:val="32"/>
          <w:szCs w:val="32"/>
        </w:rPr>
        <w:t>,</w:t>
      </w:r>
      <w:r w:rsidR="00544121" w:rsidRPr="00B675CC">
        <w:rPr>
          <w:color w:val="auto"/>
          <w:sz w:val="32"/>
          <w:szCs w:val="32"/>
        </w:rPr>
        <w:t xml:space="preserve"> người đời thông thường không biết. Người đời “</w:t>
      </w:r>
      <w:r w:rsidR="00CF19B6" w:rsidRPr="00C067EA">
        <w:rPr>
          <w:i/>
          <w:color w:val="auto"/>
          <w:sz w:val="32"/>
          <w:szCs w:val="32"/>
        </w:rPr>
        <w:t>B</w:t>
      </w:r>
      <w:r w:rsidR="00544121" w:rsidRPr="00C067EA">
        <w:rPr>
          <w:i/>
          <w:color w:val="auto"/>
          <w:sz w:val="32"/>
          <w:szCs w:val="32"/>
        </w:rPr>
        <w:t xml:space="preserve">iết đói </w:t>
      </w:r>
      <w:r w:rsidR="00F0378F" w:rsidRPr="00C067EA">
        <w:rPr>
          <w:i/>
          <w:color w:val="auto"/>
          <w:sz w:val="32"/>
          <w:szCs w:val="32"/>
        </w:rPr>
        <w:t xml:space="preserve">rét </w:t>
      </w:r>
      <w:r w:rsidR="00CE5292" w:rsidRPr="00C067EA">
        <w:rPr>
          <w:i/>
          <w:color w:val="auto"/>
          <w:sz w:val="32"/>
          <w:szCs w:val="32"/>
        </w:rPr>
        <w:t>là nỗi lo</w:t>
      </w:r>
      <w:r w:rsidR="00CE5292" w:rsidRPr="00B675CC">
        <w:rPr>
          <w:color w:val="auto"/>
          <w:sz w:val="32"/>
          <w:szCs w:val="32"/>
        </w:rPr>
        <w:t>”. Họ chỉ biết đói bụng, lạnh giá</w:t>
      </w:r>
      <w:r w:rsidR="00176635" w:rsidRPr="00B675CC">
        <w:rPr>
          <w:color w:val="auto"/>
          <w:sz w:val="32"/>
          <w:szCs w:val="32"/>
        </w:rPr>
        <w:t xml:space="preserve">, không quần áo, không đồ ăn là nỗi lo. Nhưng </w:t>
      </w:r>
      <w:r w:rsidR="00323287" w:rsidRPr="00B675CC">
        <w:rPr>
          <w:color w:val="auto"/>
          <w:sz w:val="32"/>
          <w:szCs w:val="32"/>
        </w:rPr>
        <w:t xml:space="preserve">nếu </w:t>
      </w:r>
      <w:r w:rsidR="00176635" w:rsidRPr="00B675CC">
        <w:rPr>
          <w:color w:val="auto"/>
          <w:sz w:val="32"/>
          <w:szCs w:val="32"/>
        </w:rPr>
        <w:t xml:space="preserve">họ </w:t>
      </w:r>
      <w:r w:rsidR="009D2B43" w:rsidRPr="00B675CC">
        <w:rPr>
          <w:color w:val="auto"/>
          <w:sz w:val="32"/>
          <w:szCs w:val="32"/>
        </w:rPr>
        <w:t>“</w:t>
      </w:r>
      <w:r w:rsidR="009D2B43" w:rsidRPr="00C067EA">
        <w:rPr>
          <w:i/>
          <w:color w:val="auto"/>
          <w:sz w:val="32"/>
          <w:szCs w:val="32"/>
        </w:rPr>
        <w:t xml:space="preserve">không biết đến </w:t>
      </w:r>
      <w:r w:rsidR="00F0378F" w:rsidRPr="00C067EA">
        <w:rPr>
          <w:i/>
          <w:color w:val="auto"/>
          <w:sz w:val="32"/>
          <w:szCs w:val="32"/>
        </w:rPr>
        <w:t xml:space="preserve">cảnh </w:t>
      </w:r>
      <w:r w:rsidR="009D2B43" w:rsidRPr="00C067EA">
        <w:rPr>
          <w:i/>
          <w:color w:val="auto"/>
          <w:sz w:val="32"/>
          <w:szCs w:val="32"/>
        </w:rPr>
        <w:t xml:space="preserve">lo đói rét thì càng </w:t>
      </w:r>
      <w:r w:rsidR="0087497C" w:rsidRPr="00C067EA">
        <w:rPr>
          <w:i/>
          <w:color w:val="auto"/>
          <w:sz w:val="32"/>
          <w:szCs w:val="32"/>
        </w:rPr>
        <w:t xml:space="preserve">thê </w:t>
      </w:r>
      <w:r w:rsidR="009D2B43" w:rsidRPr="00C067EA">
        <w:rPr>
          <w:i/>
          <w:color w:val="auto"/>
          <w:sz w:val="32"/>
          <w:szCs w:val="32"/>
        </w:rPr>
        <w:t>thảm hơn</w:t>
      </w:r>
      <w:r w:rsidR="009D2B43" w:rsidRPr="00B675CC">
        <w:rPr>
          <w:color w:val="auto"/>
          <w:sz w:val="32"/>
          <w:szCs w:val="32"/>
        </w:rPr>
        <w:t>”</w:t>
      </w:r>
      <w:r w:rsidR="008B678C" w:rsidRPr="00B675CC">
        <w:rPr>
          <w:color w:val="auto"/>
          <w:sz w:val="32"/>
          <w:szCs w:val="32"/>
        </w:rPr>
        <w:t xml:space="preserve">. Khi </w:t>
      </w:r>
      <w:r w:rsidR="00CF19B6">
        <w:rPr>
          <w:color w:val="auto"/>
          <w:sz w:val="32"/>
          <w:szCs w:val="32"/>
        </w:rPr>
        <w:t>một</w:t>
      </w:r>
      <w:r w:rsidR="00CF19B6" w:rsidRPr="00B675CC">
        <w:rPr>
          <w:color w:val="auto"/>
          <w:sz w:val="32"/>
          <w:szCs w:val="32"/>
        </w:rPr>
        <w:t xml:space="preserve"> </w:t>
      </w:r>
      <w:r w:rsidR="008B678C" w:rsidRPr="00B675CC">
        <w:rPr>
          <w:color w:val="auto"/>
          <w:sz w:val="32"/>
          <w:szCs w:val="32"/>
        </w:rPr>
        <w:t xml:space="preserve">người không biết </w:t>
      </w:r>
      <w:r w:rsidR="002D1808" w:rsidRPr="00B675CC">
        <w:rPr>
          <w:color w:val="auto"/>
          <w:sz w:val="32"/>
          <w:szCs w:val="32"/>
        </w:rPr>
        <w:t>đến cảnh đói rét</w:t>
      </w:r>
      <w:r w:rsidR="00586D58" w:rsidRPr="00B675CC">
        <w:rPr>
          <w:color w:val="auto"/>
          <w:sz w:val="32"/>
          <w:szCs w:val="32"/>
        </w:rPr>
        <w:t xml:space="preserve"> </w:t>
      </w:r>
      <w:r w:rsidR="002D1808" w:rsidRPr="00B675CC">
        <w:rPr>
          <w:color w:val="auto"/>
          <w:sz w:val="32"/>
          <w:szCs w:val="32"/>
        </w:rPr>
        <w:t>có thể họ sẽ ăn tiêu phung phí</w:t>
      </w:r>
      <w:r w:rsidR="000F52E5" w:rsidRPr="00B675CC">
        <w:rPr>
          <w:color w:val="auto"/>
          <w:sz w:val="32"/>
          <w:szCs w:val="32"/>
        </w:rPr>
        <w:t xml:space="preserve">, sống không </w:t>
      </w:r>
      <w:r w:rsidR="00C978EA" w:rsidRPr="00B675CC">
        <w:rPr>
          <w:color w:val="auto"/>
          <w:sz w:val="32"/>
          <w:szCs w:val="32"/>
        </w:rPr>
        <w:t>thận trọng</w:t>
      </w:r>
      <w:r w:rsidR="00253071" w:rsidRPr="00B675CC">
        <w:rPr>
          <w:color w:val="auto"/>
          <w:sz w:val="32"/>
          <w:szCs w:val="32"/>
        </w:rPr>
        <w:t>, mê hoặc điên đảo, tạo nghiệp trong phước báo đó</w:t>
      </w:r>
      <w:r w:rsidR="0087497C" w:rsidRPr="00B675CC">
        <w:rPr>
          <w:color w:val="auto"/>
          <w:sz w:val="32"/>
          <w:szCs w:val="32"/>
        </w:rPr>
        <w:t>. P</w:t>
      </w:r>
      <w:r w:rsidR="00FD70E9" w:rsidRPr="00B675CC">
        <w:rPr>
          <w:color w:val="auto"/>
          <w:sz w:val="32"/>
          <w:szCs w:val="32"/>
        </w:rPr>
        <w:t>hải biết đây chính là điều khiến con người lo lắng nhất</w:t>
      </w:r>
      <w:r w:rsidR="00A21B98" w:rsidRPr="00B675CC">
        <w:rPr>
          <w:color w:val="auto"/>
          <w:sz w:val="32"/>
          <w:szCs w:val="32"/>
        </w:rPr>
        <w:t>. Bản thân họ không biết đến nỗ</w:t>
      </w:r>
      <w:r w:rsidR="0061764F" w:rsidRPr="00B675CC">
        <w:rPr>
          <w:color w:val="auto"/>
          <w:sz w:val="32"/>
          <w:szCs w:val="32"/>
        </w:rPr>
        <w:t>i lo đó. N</w:t>
      </w:r>
      <w:r w:rsidR="00A21B98" w:rsidRPr="00B675CC">
        <w:rPr>
          <w:color w:val="auto"/>
          <w:sz w:val="32"/>
          <w:szCs w:val="32"/>
        </w:rPr>
        <w:t>gườ</w:t>
      </w:r>
      <w:r w:rsidR="005B3F71" w:rsidRPr="00B675CC">
        <w:rPr>
          <w:color w:val="auto"/>
          <w:sz w:val="32"/>
          <w:szCs w:val="32"/>
        </w:rPr>
        <w:t xml:space="preserve">i ngoài, người có đạo đức, có học vấn nhìn thấy rất rõ ràng, tương lai họ phải đọa ác đạo, đây mới là cái </w:t>
      </w:r>
      <w:r w:rsidR="003D4AE9" w:rsidRPr="00B675CC">
        <w:rPr>
          <w:color w:val="auto"/>
          <w:sz w:val="32"/>
          <w:szCs w:val="32"/>
        </w:rPr>
        <w:t>chân thật đáng lo. Xin xem câu tiếp theo:</w:t>
      </w:r>
    </w:p>
    <w:p w14:paraId="451EAC0F" w14:textId="77777777" w:rsidR="00931189" w:rsidRPr="00B675CC" w:rsidRDefault="003D4AE9" w:rsidP="00B675CC">
      <w:pPr>
        <w:jc w:val="center"/>
        <w:rPr>
          <w:b/>
          <w:i/>
          <w:color w:val="auto"/>
          <w:sz w:val="32"/>
          <w:szCs w:val="32"/>
        </w:rPr>
      </w:pPr>
      <w:r w:rsidRPr="00B675CC">
        <w:rPr>
          <w:b/>
          <w:i/>
          <w:color w:val="auto"/>
          <w:sz w:val="32"/>
          <w:szCs w:val="32"/>
        </w:rPr>
        <w:t>“Nghe lỗi giận, nghe khen vui. Bạn xấu đến, bạn hiền đi”</w:t>
      </w:r>
    </w:p>
    <w:p w14:paraId="44BB8BD9" w14:textId="77777777" w:rsidR="003D4AE9" w:rsidRPr="00B675CC" w:rsidRDefault="00625825" w:rsidP="005E2861">
      <w:pPr>
        <w:jc w:val="both"/>
        <w:rPr>
          <w:color w:val="auto"/>
          <w:sz w:val="32"/>
          <w:szCs w:val="32"/>
        </w:rPr>
      </w:pPr>
      <w:r w:rsidRPr="00B675CC">
        <w:rPr>
          <w:color w:val="auto"/>
          <w:sz w:val="32"/>
          <w:szCs w:val="32"/>
        </w:rPr>
        <w:t xml:space="preserve">Câu này nói </w:t>
      </w:r>
      <w:r w:rsidR="00CD6626" w:rsidRPr="00B675CC">
        <w:rPr>
          <w:color w:val="auto"/>
          <w:sz w:val="32"/>
          <w:szCs w:val="32"/>
        </w:rPr>
        <w:t xml:space="preserve">khi kết giao với bạn bè cần </w:t>
      </w:r>
      <w:r w:rsidR="008143D3" w:rsidRPr="00B675CC">
        <w:rPr>
          <w:color w:val="auto"/>
          <w:sz w:val="32"/>
          <w:szCs w:val="32"/>
        </w:rPr>
        <w:t xml:space="preserve">giữ </w:t>
      </w:r>
      <w:r w:rsidR="00CF19B6">
        <w:rPr>
          <w:color w:val="auto"/>
          <w:sz w:val="32"/>
          <w:szCs w:val="32"/>
        </w:rPr>
        <w:t>một</w:t>
      </w:r>
      <w:r w:rsidR="00CF19B6" w:rsidRPr="00B675CC">
        <w:rPr>
          <w:color w:val="auto"/>
          <w:sz w:val="32"/>
          <w:szCs w:val="32"/>
        </w:rPr>
        <w:t xml:space="preserve"> </w:t>
      </w:r>
      <w:r w:rsidR="008143D3" w:rsidRPr="00B675CC">
        <w:rPr>
          <w:color w:val="auto"/>
          <w:sz w:val="32"/>
          <w:szCs w:val="32"/>
        </w:rPr>
        <w:t>niềm tin như thế nào? Chương này nói về “</w:t>
      </w:r>
      <w:r w:rsidR="00CF19B6">
        <w:rPr>
          <w:color w:val="auto"/>
          <w:sz w:val="32"/>
          <w:szCs w:val="32"/>
        </w:rPr>
        <w:t>T</w:t>
      </w:r>
      <w:r w:rsidR="008143D3" w:rsidRPr="00B675CC">
        <w:rPr>
          <w:color w:val="auto"/>
          <w:sz w:val="32"/>
          <w:szCs w:val="32"/>
        </w:rPr>
        <w:t>ín”</w:t>
      </w:r>
      <w:r w:rsidR="004B02A9" w:rsidRPr="00B675CC">
        <w:rPr>
          <w:color w:val="auto"/>
          <w:sz w:val="32"/>
          <w:szCs w:val="32"/>
        </w:rPr>
        <w:t xml:space="preserve">. Bạn xem vừa rồi nói tới cái đáng ngưỡng mộ là </w:t>
      </w:r>
      <w:r w:rsidR="00CF19B6">
        <w:rPr>
          <w:color w:val="auto"/>
          <w:sz w:val="32"/>
          <w:szCs w:val="32"/>
        </w:rPr>
        <w:t>“Đ</w:t>
      </w:r>
      <w:r w:rsidR="004B02A9" w:rsidRPr="00B675CC">
        <w:rPr>
          <w:color w:val="auto"/>
          <w:sz w:val="32"/>
          <w:szCs w:val="32"/>
        </w:rPr>
        <w:t>ức</w:t>
      </w:r>
      <w:r w:rsidR="00CF19B6">
        <w:rPr>
          <w:color w:val="auto"/>
          <w:sz w:val="32"/>
          <w:szCs w:val="32"/>
        </w:rPr>
        <w:t>,</w:t>
      </w:r>
      <w:r w:rsidR="004B02A9" w:rsidRPr="00B675CC">
        <w:rPr>
          <w:color w:val="auto"/>
          <w:sz w:val="32"/>
          <w:szCs w:val="32"/>
        </w:rPr>
        <w:t xml:space="preserve"> </w:t>
      </w:r>
      <w:r w:rsidR="00CF19B6">
        <w:rPr>
          <w:color w:val="auto"/>
          <w:sz w:val="32"/>
          <w:szCs w:val="32"/>
        </w:rPr>
        <w:t>H</w:t>
      </w:r>
      <w:r w:rsidR="004B02A9" w:rsidRPr="00B675CC">
        <w:rPr>
          <w:color w:val="auto"/>
          <w:sz w:val="32"/>
          <w:szCs w:val="32"/>
        </w:rPr>
        <w:t>ọc</w:t>
      </w:r>
      <w:r w:rsidR="00CF19B6">
        <w:rPr>
          <w:color w:val="auto"/>
          <w:sz w:val="32"/>
          <w:szCs w:val="32"/>
        </w:rPr>
        <w:t>,</w:t>
      </w:r>
      <w:r w:rsidR="004B02A9" w:rsidRPr="00B675CC">
        <w:rPr>
          <w:color w:val="auto"/>
          <w:sz w:val="32"/>
          <w:szCs w:val="32"/>
        </w:rPr>
        <w:t xml:space="preserve"> </w:t>
      </w:r>
      <w:r w:rsidR="00CF19B6">
        <w:rPr>
          <w:color w:val="auto"/>
          <w:sz w:val="32"/>
          <w:szCs w:val="32"/>
        </w:rPr>
        <w:t>T</w:t>
      </w:r>
      <w:r w:rsidR="004B02A9" w:rsidRPr="00B675CC">
        <w:rPr>
          <w:color w:val="auto"/>
          <w:sz w:val="32"/>
          <w:szCs w:val="32"/>
        </w:rPr>
        <w:t>ài</w:t>
      </w:r>
      <w:r w:rsidR="00CF19B6">
        <w:rPr>
          <w:color w:val="auto"/>
          <w:sz w:val="32"/>
          <w:szCs w:val="32"/>
        </w:rPr>
        <w:t>,</w:t>
      </w:r>
      <w:r w:rsidR="004B02A9" w:rsidRPr="00B675CC">
        <w:rPr>
          <w:color w:val="auto"/>
          <w:sz w:val="32"/>
          <w:szCs w:val="32"/>
        </w:rPr>
        <w:t xml:space="preserve"> </w:t>
      </w:r>
      <w:r w:rsidR="00CF19B6">
        <w:rPr>
          <w:color w:val="auto"/>
          <w:sz w:val="32"/>
          <w:szCs w:val="32"/>
        </w:rPr>
        <w:t>N</w:t>
      </w:r>
      <w:r w:rsidR="004B02A9" w:rsidRPr="00B675CC">
        <w:rPr>
          <w:color w:val="auto"/>
          <w:sz w:val="32"/>
          <w:szCs w:val="32"/>
        </w:rPr>
        <w:t>ghệ</w:t>
      </w:r>
      <w:r w:rsidR="00CF19B6">
        <w:rPr>
          <w:color w:val="auto"/>
          <w:sz w:val="32"/>
          <w:szCs w:val="32"/>
        </w:rPr>
        <w:t>”</w:t>
      </w:r>
      <w:r w:rsidR="0093749B" w:rsidRPr="00B675CC">
        <w:rPr>
          <w:color w:val="auto"/>
          <w:sz w:val="32"/>
          <w:szCs w:val="32"/>
        </w:rPr>
        <w:t xml:space="preserve"> chứ không phải là lo lắng về ăn uống y phụ</w:t>
      </w:r>
      <w:r w:rsidR="0061764F" w:rsidRPr="00B675CC">
        <w:rPr>
          <w:color w:val="auto"/>
          <w:sz w:val="32"/>
          <w:szCs w:val="32"/>
        </w:rPr>
        <w:t>c. Đ</w:t>
      </w:r>
      <w:r w:rsidR="0093749B" w:rsidRPr="00B675CC">
        <w:rPr>
          <w:color w:val="auto"/>
          <w:sz w:val="32"/>
          <w:szCs w:val="32"/>
        </w:rPr>
        <w:t xml:space="preserve">ây là </w:t>
      </w:r>
      <w:r w:rsidR="00CF19B6">
        <w:rPr>
          <w:color w:val="auto"/>
          <w:sz w:val="32"/>
          <w:szCs w:val="32"/>
        </w:rPr>
        <w:t>một</w:t>
      </w:r>
      <w:r w:rsidR="00CF19B6" w:rsidRPr="00B675CC">
        <w:rPr>
          <w:color w:val="auto"/>
          <w:sz w:val="32"/>
          <w:szCs w:val="32"/>
        </w:rPr>
        <w:t xml:space="preserve"> </w:t>
      </w:r>
      <w:r w:rsidR="0093749B" w:rsidRPr="00B675CC">
        <w:rPr>
          <w:color w:val="auto"/>
          <w:sz w:val="32"/>
          <w:szCs w:val="32"/>
        </w:rPr>
        <w:t>loại lòng tin</w:t>
      </w:r>
      <w:r w:rsidR="00323855" w:rsidRPr="00B675CC">
        <w:rPr>
          <w:color w:val="auto"/>
          <w:sz w:val="32"/>
          <w:szCs w:val="32"/>
        </w:rPr>
        <w:t>. Điều phía sau này là nói khi ở cùng bạn bè</w:t>
      </w:r>
      <w:r w:rsidR="00C067EA">
        <w:rPr>
          <w:color w:val="auto"/>
          <w:sz w:val="32"/>
          <w:szCs w:val="32"/>
        </w:rPr>
        <w:t>,</w:t>
      </w:r>
      <w:r w:rsidR="00323855" w:rsidRPr="00B675CC">
        <w:rPr>
          <w:color w:val="auto"/>
          <w:sz w:val="32"/>
          <w:szCs w:val="32"/>
        </w:rPr>
        <w:t xml:space="preserve"> </w:t>
      </w:r>
      <w:r w:rsidR="00C067EA">
        <w:rPr>
          <w:color w:val="auto"/>
          <w:sz w:val="32"/>
          <w:szCs w:val="32"/>
        </w:rPr>
        <w:t>c</w:t>
      </w:r>
      <w:r w:rsidR="00323855" w:rsidRPr="00B675CC">
        <w:rPr>
          <w:color w:val="auto"/>
          <w:sz w:val="32"/>
          <w:szCs w:val="32"/>
        </w:rPr>
        <w:t>húng ta đều hy vọng được ở cùng bạn lành để có thể nâng cao bản thân</w:t>
      </w:r>
      <w:r w:rsidR="00501288" w:rsidRPr="00B675CC">
        <w:rPr>
          <w:color w:val="auto"/>
          <w:sz w:val="32"/>
          <w:szCs w:val="32"/>
        </w:rPr>
        <w:t xml:space="preserve">. Nhưng bạn muốn có </w:t>
      </w:r>
      <w:r w:rsidR="00687C6A" w:rsidRPr="00B675CC">
        <w:rPr>
          <w:color w:val="auto"/>
          <w:sz w:val="32"/>
          <w:szCs w:val="32"/>
        </w:rPr>
        <w:t>những người bạn tốt chân thật thì mấu chốt vẫn phải dự</w:t>
      </w:r>
      <w:r w:rsidR="0061764F" w:rsidRPr="00B675CC">
        <w:rPr>
          <w:color w:val="auto"/>
          <w:sz w:val="32"/>
          <w:szCs w:val="32"/>
        </w:rPr>
        <w:t>a vào chính mình. Vì sao? V</w:t>
      </w:r>
      <w:r w:rsidR="00687C6A" w:rsidRPr="00B675CC">
        <w:rPr>
          <w:color w:val="auto"/>
          <w:sz w:val="32"/>
          <w:szCs w:val="32"/>
        </w:rPr>
        <w:t>í dụ trong tâm chúng ta không có thái độ tốt</w:t>
      </w:r>
      <w:r w:rsidR="00270380" w:rsidRPr="00B675CC">
        <w:rPr>
          <w:color w:val="auto"/>
          <w:sz w:val="32"/>
          <w:szCs w:val="32"/>
        </w:rPr>
        <w:t>, bạn tốt ở trước mặt nhưng thường bỏ lỡ cơ hội</w:t>
      </w:r>
      <w:r w:rsidR="000A0B4E" w:rsidRPr="00B675CC">
        <w:rPr>
          <w:color w:val="auto"/>
          <w:sz w:val="32"/>
          <w:szCs w:val="32"/>
        </w:rPr>
        <w:t>. V</w:t>
      </w:r>
      <w:r w:rsidR="00CF0D78" w:rsidRPr="00B675CC">
        <w:rPr>
          <w:color w:val="auto"/>
          <w:sz w:val="32"/>
          <w:szCs w:val="32"/>
        </w:rPr>
        <w:t xml:space="preserve">ậy vấn đề nằm ở đâu? Điều này là </w:t>
      </w:r>
      <w:r w:rsidR="000D6570">
        <w:rPr>
          <w:color w:val="auto"/>
          <w:sz w:val="32"/>
          <w:szCs w:val="32"/>
        </w:rPr>
        <w:t>một</w:t>
      </w:r>
      <w:r w:rsidR="000D6570" w:rsidRPr="00B675CC">
        <w:rPr>
          <w:color w:val="auto"/>
          <w:sz w:val="32"/>
          <w:szCs w:val="32"/>
        </w:rPr>
        <w:t xml:space="preserve"> </w:t>
      </w:r>
      <w:r w:rsidR="00CF0D78" w:rsidRPr="00B675CC">
        <w:rPr>
          <w:color w:val="auto"/>
          <w:sz w:val="32"/>
          <w:szCs w:val="32"/>
        </w:rPr>
        <w:t>vấn đề “</w:t>
      </w:r>
      <w:r w:rsidR="000D6570" w:rsidRPr="00B675CC">
        <w:rPr>
          <w:i/>
          <w:color w:val="auto"/>
          <w:sz w:val="32"/>
          <w:szCs w:val="32"/>
        </w:rPr>
        <w:t>N</w:t>
      </w:r>
      <w:r w:rsidR="00CF0D78" w:rsidRPr="00B675CC">
        <w:rPr>
          <w:i/>
          <w:color w:val="auto"/>
          <w:sz w:val="32"/>
          <w:szCs w:val="32"/>
        </w:rPr>
        <w:t>ghe lỗi giận, nghe khen vui</w:t>
      </w:r>
      <w:r w:rsidR="00CF0D78" w:rsidRPr="00B675CC">
        <w:rPr>
          <w:color w:val="auto"/>
          <w:sz w:val="32"/>
          <w:szCs w:val="32"/>
        </w:rPr>
        <w:t>”</w:t>
      </w:r>
      <w:r w:rsidR="00F655F4" w:rsidRPr="00B675CC">
        <w:rPr>
          <w:color w:val="auto"/>
          <w:sz w:val="32"/>
          <w:szCs w:val="32"/>
        </w:rPr>
        <w:t>. Nghe thấy người khác nói lỗi lầm củ</w:t>
      </w:r>
      <w:r w:rsidR="000A0B4E" w:rsidRPr="00B675CC">
        <w:rPr>
          <w:color w:val="auto"/>
          <w:sz w:val="32"/>
          <w:szCs w:val="32"/>
        </w:rPr>
        <w:t>a mình</w:t>
      </w:r>
      <w:r w:rsidR="00F655F4" w:rsidRPr="00B675CC">
        <w:rPr>
          <w:color w:val="auto"/>
          <w:sz w:val="32"/>
          <w:szCs w:val="32"/>
        </w:rPr>
        <w:t xml:space="preserve"> thì liền nổi giận, tức giận, trong tâm vô cùng khó chịu.</w:t>
      </w:r>
      <w:r w:rsidR="004528B5" w:rsidRPr="00B675CC">
        <w:rPr>
          <w:color w:val="auto"/>
          <w:sz w:val="32"/>
          <w:szCs w:val="32"/>
        </w:rPr>
        <w:t xml:space="preserve"> Thậm chí có lúc bạn</w:t>
      </w:r>
      <w:r w:rsidR="00944774" w:rsidRPr="00B675CC">
        <w:rPr>
          <w:color w:val="auto"/>
          <w:sz w:val="32"/>
          <w:szCs w:val="32"/>
        </w:rPr>
        <w:t xml:space="preserve"> vì</w:t>
      </w:r>
      <w:r w:rsidR="004528B5" w:rsidRPr="00B675CC">
        <w:rPr>
          <w:color w:val="auto"/>
          <w:sz w:val="32"/>
          <w:szCs w:val="32"/>
        </w:rPr>
        <w:t xml:space="preserve"> </w:t>
      </w:r>
      <w:r w:rsidR="00BC7871" w:rsidRPr="00B675CC">
        <w:rPr>
          <w:color w:val="auto"/>
          <w:sz w:val="32"/>
          <w:szCs w:val="32"/>
        </w:rPr>
        <w:t>muốn</w:t>
      </w:r>
      <w:r w:rsidR="004528B5" w:rsidRPr="00B675CC">
        <w:rPr>
          <w:color w:val="auto"/>
          <w:sz w:val="32"/>
          <w:szCs w:val="32"/>
        </w:rPr>
        <w:t xml:space="preserve"> thể hiện mình có tu dưỡng </w:t>
      </w:r>
      <w:r w:rsidR="00092DE8" w:rsidRPr="00B675CC">
        <w:rPr>
          <w:color w:val="auto"/>
          <w:sz w:val="32"/>
          <w:szCs w:val="32"/>
        </w:rPr>
        <w:t>nên nghe thấy người khác khuyên can mình</w:t>
      </w:r>
      <w:r w:rsidR="000D6570">
        <w:rPr>
          <w:color w:val="auto"/>
          <w:sz w:val="32"/>
          <w:szCs w:val="32"/>
        </w:rPr>
        <w:t>,</w:t>
      </w:r>
      <w:r w:rsidR="00092DE8" w:rsidRPr="00B675CC">
        <w:rPr>
          <w:color w:val="auto"/>
          <w:sz w:val="32"/>
          <w:szCs w:val="32"/>
        </w:rPr>
        <w:t xml:space="preserve"> thì bề ngoài </w:t>
      </w:r>
      <w:r w:rsidR="0013689D" w:rsidRPr="00B675CC">
        <w:rPr>
          <w:color w:val="auto"/>
          <w:sz w:val="32"/>
          <w:szCs w:val="32"/>
        </w:rPr>
        <w:t xml:space="preserve">tuy </w:t>
      </w:r>
      <w:r w:rsidR="00092DE8" w:rsidRPr="00B675CC">
        <w:rPr>
          <w:color w:val="auto"/>
          <w:sz w:val="32"/>
          <w:szCs w:val="32"/>
        </w:rPr>
        <w:t>không biểu hiện ra dáng vẻ tức giận nhưng trong tâm đã khởi lên sân giận</w:t>
      </w:r>
      <w:r w:rsidR="00FD3411" w:rsidRPr="00B675CC">
        <w:rPr>
          <w:color w:val="auto"/>
          <w:sz w:val="32"/>
          <w:szCs w:val="32"/>
        </w:rPr>
        <w:t>.</w:t>
      </w:r>
    </w:p>
    <w:p w14:paraId="69F0D9D9" w14:textId="77777777" w:rsidR="00D17194" w:rsidRPr="00B675CC" w:rsidRDefault="00FD3411" w:rsidP="005E2861">
      <w:pPr>
        <w:jc w:val="both"/>
        <w:rPr>
          <w:color w:val="auto"/>
          <w:sz w:val="32"/>
          <w:szCs w:val="32"/>
        </w:rPr>
      </w:pPr>
      <w:r w:rsidRPr="00B675CC">
        <w:rPr>
          <w:color w:val="auto"/>
          <w:sz w:val="32"/>
          <w:szCs w:val="32"/>
        </w:rPr>
        <w:t>Khi chúng ta nghe thấy người khác khen ngợi rằng “</w:t>
      </w:r>
      <w:r w:rsidR="000D6570">
        <w:rPr>
          <w:color w:val="auto"/>
          <w:sz w:val="32"/>
          <w:szCs w:val="32"/>
        </w:rPr>
        <w:t>A</w:t>
      </w:r>
      <w:r w:rsidRPr="00B675CC">
        <w:rPr>
          <w:color w:val="auto"/>
          <w:sz w:val="32"/>
          <w:szCs w:val="32"/>
        </w:rPr>
        <w:t xml:space="preserve">nh tu đạo rất có công phu, niệm Phật có thể niệm </w:t>
      </w:r>
      <w:r w:rsidR="000D6570">
        <w:rPr>
          <w:color w:val="auto"/>
          <w:sz w:val="32"/>
          <w:szCs w:val="32"/>
        </w:rPr>
        <w:t>một</w:t>
      </w:r>
      <w:r w:rsidR="000D6570" w:rsidRPr="00B675CC">
        <w:rPr>
          <w:color w:val="auto"/>
          <w:sz w:val="32"/>
          <w:szCs w:val="32"/>
        </w:rPr>
        <w:t xml:space="preserve"> </w:t>
      </w:r>
      <w:r w:rsidR="005C56FE" w:rsidRPr="00B675CC">
        <w:rPr>
          <w:color w:val="auto"/>
          <w:sz w:val="32"/>
          <w:szCs w:val="32"/>
        </w:rPr>
        <w:t xml:space="preserve">ngày </w:t>
      </w:r>
      <w:r w:rsidR="000D6570">
        <w:rPr>
          <w:color w:val="auto"/>
          <w:sz w:val="32"/>
          <w:szCs w:val="32"/>
        </w:rPr>
        <w:t>một</w:t>
      </w:r>
      <w:r w:rsidR="000D6570" w:rsidRPr="00B675CC">
        <w:rPr>
          <w:color w:val="auto"/>
          <w:sz w:val="32"/>
          <w:szCs w:val="32"/>
        </w:rPr>
        <w:t xml:space="preserve"> </w:t>
      </w:r>
      <w:r w:rsidR="005C56FE" w:rsidRPr="00B675CC">
        <w:rPr>
          <w:color w:val="auto"/>
          <w:sz w:val="32"/>
          <w:szCs w:val="32"/>
        </w:rPr>
        <w:t>đêm không ngủ nghỉ, thậ</w:t>
      </w:r>
      <w:r w:rsidR="001E4131" w:rsidRPr="00B675CC">
        <w:rPr>
          <w:color w:val="auto"/>
          <w:sz w:val="32"/>
          <w:szCs w:val="32"/>
        </w:rPr>
        <w:t>t cừ khôi</w:t>
      </w:r>
      <w:r w:rsidR="005C56FE" w:rsidRPr="00B675CC">
        <w:rPr>
          <w:color w:val="auto"/>
          <w:sz w:val="32"/>
          <w:szCs w:val="32"/>
        </w:rPr>
        <w:t>”</w:t>
      </w:r>
      <w:r w:rsidR="00EB0271" w:rsidRPr="00B675CC">
        <w:rPr>
          <w:color w:val="auto"/>
          <w:sz w:val="32"/>
          <w:szCs w:val="32"/>
        </w:rPr>
        <w:t>, “</w:t>
      </w:r>
      <w:r w:rsidR="000D6570">
        <w:rPr>
          <w:color w:val="auto"/>
          <w:sz w:val="32"/>
          <w:szCs w:val="32"/>
        </w:rPr>
        <w:t>A</w:t>
      </w:r>
      <w:r w:rsidR="00EB0271" w:rsidRPr="00B675CC">
        <w:rPr>
          <w:color w:val="auto"/>
          <w:sz w:val="32"/>
          <w:szCs w:val="32"/>
        </w:rPr>
        <w:t xml:space="preserve">nh giảng kinh nói pháp rất hay”, bạn nghe thấy những lời tán thán mình </w:t>
      </w:r>
      <w:r w:rsidR="001E4131" w:rsidRPr="00B675CC">
        <w:rPr>
          <w:color w:val="auto"/>
          <w:sz w:val="32"/>
          <w:szCs w:val="32"/>
        </w:rPr>
        <w:t>thì</w:t>
      </w:r>
      <w:r w:rsidR="00EB0271" w:rsidRPr="00B675CC">
        <w:rPr>
          <w:color w:val="auto"/>
          <w:sz w:val="32"/>
          <w:szCs w:val="32"/>
        </w:rPr>
        <w:t xml:space="preserve"> dương dương tự đắc</w:t>
      </w:r>
      <w:r w:rsidR="000D6570">
        <w:rPr>
          <w:color w:val="auto"/>
          <w:sz w:val="32"/>
          <w:szCs w:val="32"/>
        </w:rPr>
        <w:t>.</w:t>
      </w:r>
      <w:r w:rsidR="00E15C38" w:rsidRPr="00B675CC">
        <w:rPr>
          <w:color w:val="auto"/>
          <w:sz w:val="32"/>
          <w:szCs w:val="32"/>
        </w:rPr>
        <w:t xml:space="preserve"> </w:t>
      </w:r>
      <w:r w:rsidR="000D6570">
        <w:rPr>
          <w:color w:val="auto"/>
          <w:sz w:val="32"/>
          <w:szCs w:val="32"/>
        </w:rPr>
        <w:t>N</w:t>
      </w:r>
      <w:r w:rsidR="00E15C38" w:rsidRPr="00B675CC">
        <w:rPr>
          <w:color w:val="auto"/>
          <w:sz w:val="32"/>
          <w:szCs w:val="32"/>
        </w:rPr>
        <w:t>ếu như vậy thì ai sẽ đến thân cận bạn?</w:t>
      </w:r>
      <w:r w:rsidR="00A14A80" w:rsidRPr="00B675CC">
        <w:rPr>
          <w:color w:val="auto"/>
          <w:sz w:val="32"/>
          <w:szCs w:val="32"/>
        </w:rPr>
        <w:t xml:space="preserve"> Vậy thì những người không phê bình lỗi lầm của bạn sẽ đến, họ đến a dua nịnh hót bạn</w:t>
      </w:r>
      <w:r w:rsidR="00A161E9" w:rsidRPr="00B675CC">
        <w:rPr>
          <w:color w:val="auto"/>
          <w:sz w:val="32"/>
          <w:szCs w:val="32"/>
        </w:rPr>
        <w:t>, đến đều tán thán bạn rất tốt rất giỏi</w:t>
      </w:r>
      <w:r w:rsidR="00BA4CA0" w:rsidRPr="00B675CC">
        <w:rPr>
          <w:color w:val="auto"/>
          <w:sz w:val="32"/>
          <w:szCs w:val="32"/>
        </w:rPr>
        <w:t>, những người khiến bạn dương dương tự đắc sẽ đến tụ hội cùng bạn</w:t>
      </w:r>
      <w:r w:rsidR="00161828" w:rsidRPr="00B675CC">
        <w:rPr>
          <w:color w:val="auto"/>
          <w:sz w:val="32"/>
          <w:szCs w:val="32"/>
        </w:rPr>
        <w:t>. Những người bạn chân thật cho bạn những lời khuyên thẳng thắn, những người bạn tốt</w:t>
      </w:r>
      <w:r w:rsidR="00541C9E" w:rsidRPr="00B675CC">
        <w:rPr>
          <w:color w:val="auto"/>
          <w:sz w:val="32"/>
          <w:szCs w:val="32"/>
        </w:rPr>
        <w:t xml:space="preserve"> giúp bạn nâng cao đạo đức học vấn thì họ sẽ </w:t>
      </w:r>
      <w:r w:rsidR="0039540C" w:rsidRPr="00B675CC">
        <w:rPr>
          <w:color w:val="auto"/>
          <w:sz w:val="32"/>
          <w:szCs w:val="32"/>
        </w:rPr>
        <w:t>rời xa, họ sẽ không ở cùng bạn. Vì sao vậ</w:t>
      </w:r>
      <w:r w:rsidR="008563E0" w:rsidRPr="00B675CC">
        <w:rPr>
          <w:color w:val="auto"/>
          <w:sz w:val="32"/>
          <w:szCs w:val="32"/>
        </w:rPr>
        <w:t>y? B</w:t>
      </w:r>
      <w:r w:rsidR="0039540C" w:rsidRPr="00B675CC">
        <w:rPr>
          <w:color w:val="auto"/>
          <w:sz w:val="32"/>
          <w:szCs w:val="32"/>
        </w:rPr>
        <w:t>ởi vì họ khuyên bảo bạn nhưng bạn không thể tiếp nhận</w:t>
      </w:r>
      <w:r w:rsidR="000A3743" w:rsidRPr="00B675CC">
        <w:rPr>
          <w:color w:val="auto"/>
          <w:sz w:val="32"/>
          <w:szCs w:val="32"/>
        </w:rPr>
        <w:t>, mà họ lại không biết nịnh hót bạn nên đương nhiên họ sẽ rời xa bạn</w:t>
      </w:r>
      <w:r w:rsidR="00181CF9" w:rsidRPr="00B675CC">
        <w:rPr>
          <w:color w:val="auto"/>
          <w:sz w:val="32"/>
          <w:szCs w:val="32"/>
        </w:rPr>
        <w:t>. Vậy cuối cùng ai là người chịu ảnh hưởng? Vẫn là chính mình chịu ảnh hưởng. Cho nên nghe lỗi lầm, người xưa nói rằng</w:t>
      </w:r>
      <w:r w:rsidR="000D6570">
        <w:rPr>
          <w:color w:val="auto"/>
          <w:sz w:val="32"/>
          <w:szCs w:val="32"/>
        </w:rPr>
        <w:t>:</w:t>
      </w:r>
      <w:r w:rsidR="00181CF9" w:rsidRPr="00B675CC">
        <w:rPr>
          <w:color w:val="auto"/>
          <w:sz w:val="32"/>
          <w:szCs w:val="32"/>
        </w:rPr>
        <w:t xml:space="preserve"> “</w:t>
      </w:r>
      <w:r w:rsidR="000D6570" w:rsidRPr="00C067EA">
        <w:rPr>
          <w:i/>
          <w:color w:val="auto"/>
          <w:sz w:val="32"/>
          <w:szCs w:val="32"/>
        </w:rPr>
        <w:t>Đ</w:t>
      </w:r>
      <w:r w:rsidR="006944D1" w:rsidRPr="00C067EA">
        <w:rPr>
          <w:i/>
          <w:color w:val="auto"/>
          <w:sz w:val="32"/>
          <w:szCs w:val="32"/>
        </w:rPr>
        <w:t>ược</w:t>
      </w:r>
      <w:r w:rsidR="00181CF9" w:rsidRPr="00C067EA">
        <w:rPr>
          <w:i/>
          <w:color w:val="auto"/>
          <w:sz w:val="32"/>
          <w:szCs w:val="32"/>
        </w:rPr>
        <w:t xml:space="preserve"> người chỉ ra lỗi lầm</w:t>
      </w:r>
      <w:r w:rsidR="006944D1" w:rsidRPr="00C067EA">
        <w:rPr>
          <w:i/>
          <w:color w:val="auto"/>
          <w:sz w:val="32"/>
          <w:szCs w:val="32"/>
        </w:rPr>
        <w:t xml:space="preserve"> thì vui mừng</w:t>
      </w:r>
      <w:r w:rsidR="006944D1" w:rsidRPr="00B675CC">
        <w:rPr>
          <w:color w:val="auto"/>
          <w:sz w:val="32"/>
          <w:szCs w:val="32"/>
        </w:rPr>
        <w:t xml:space="preserve">”. Điều này vô cùng quan trọng. Nghe </w:t>
      </w:r>
      <w:r w:rsidR="008563E0" w:rsidRPr="00B675CC">
        <w:rPr>
          <w:color w:val="auto"/>
          <w:sz w:val="32"/>
          <w:szCs w:val="32"/>
        </w:rPr>
        <w:t xml:space="preserve">người </w:t>
      </w:r>
      <w:r w:rsidR="00A10877" w:rsidRPr="00B675CC">
        <w:rPr>
          <w:color w:val="auto"/>
          <w:sz w:val="32"/>
          <w:szCs w:val="32"/>
        </w:rPr>
        <w:t xml:space="preserve">khác </w:t>
      </w:r>
      <w:r w:rsidR="008563E0" w:rsidRPr="00B675CC">
        <w:rPr>
          <w:color w:val="auto"/>
          <w:sz w:val="32"/>
          <w:szCs w:val="32"/>
        </w:rPr>
        <w:t>nói</w:t>
      </w:r>
      <w:r w:rsidR="006944D1" w:rsidRPr="00B675CC">
        <w:rPr>
          <w:color w:val="auto"/>
          <w:sz w:val="32"/>
          <w:szCs w:val="32"/>
        </w:rPr>
        <w:t xml:space="preserve"> lỗi của mình</w:t>
      </w:r>
      <w:r w:rsidR="00D31219" w:rsidRPr="00B675CC">
        <w:rPr>
          <w:color w:val="auto"/>
          <w:sz w:val="32"/>
          <w:szCs w:val="32"/>
        </w:rPr>
        <w:t xml:space="preserve"> thì</w:t>
      </w:r>
      <w:r w:rsidR="009946E9" w:rsidRPr="00B675CC">
        <w:rPr>
          <w:color w:val="auto"/>
          <w:sz w:val="32"/>
          <w:szCs w:val="32"/>
        </w:rPr>
        <w:t xml:space="preserve"> </w:t>
      </w:r>
      <w:r w:rsidR="00D31219" w:rsidRPr="00B675CC">
        <w:rPr>
          <w:color w:val="auto"/>
          <w:sz w:val="32"/>
          <w:szCs w:val="32"/>
        </w:rPr>
        <w:t>chính là</w:t>
      </w:r>
      <w:r w:rsidR="009946E9" w:rsidRPr="00B675CC">
        <w:rPr>
          <w:color w:val="auto"/>
          <w:sz w:val="32"/>
          <w:szCs w:val="32"/>
        </w:rPr>
        <w:t xml:space="preserve"> lúc mình nên sửa đổi</w:t>
      </w:r>
      <w:r w:rsidR="00252345" w:rsidRPr="00B675CC">
        <w:rPr>
          <w:color w:val="auto"/>
          <w:sz w:val="32"/>
          <w:szCs w:val="32"/>
        </w:rPr>
        <w:t xml:space="preserve"> cái lỗi đó</w:t>
      </w:r>
      <w:r w:rsidR="009946E9" w:rsidRPr="00B675CC">
        <w:rPr>
          <w:color w:val="auto"/>
          <w:sz w:val="32"/>
          <w:szCs w:val="32"/>
        </w:rPr>
        <w:t>.</w:t>
      </w:r>
      <w:r w:rsidR="005D7BB9" w:rsidRPr="00B675CC">
        <w:rPr>
          <w:color w:val="auto"/>
          <w:sz w:val="32"/>
          <w:szCs w:val="32"/>
        </w:rPr>
        <w:t xml:space="preserve"> N</w:t>
      </w:r>
      <w:r w:rsidR="00252345" w:rsidRPr="00B675CC">
        <w:rPr>
          <w:color w:val="auto"/>
          <w:sz w:val="32"/>
          <w:szCs w:val="32"/>
        </w:rPr>
        <w:t>gười ta nếu không phải là bạn bè tri kỷ, không phải là người chân thật từ bi</w:t>
      </w:r>
      <w:r w:rsidR="00AF4AD4" w:rsidRPr="00B675CC">
        <w:rPr>
          <w:color w:val="auto"/>
          <w:sz w:val="32"/>
          <w:szCs w:val="32"/>
        </w:rPr>
        <w:t xml:space="preserve"> thì họ sẽ không chịu nói ra lỗi của bạn, để</w:t>
      </w:r>
      <w:r w:rsidR="00D17194" w:rsidRPr="00B675CC">
        <w:rPr>
          <w:color w:val="auto"/>
          <w:sz w:val="32"/>
          <w:szCs w:val="32"/>
        </w:rPr>
        <w:t xml:space="preserve"> tránh đắc tội với bạn. Cho nên </w:t>
      </w:r>
      <w:r w:rsidR="00C067EA">
        <w:rPr>
          <w:color w:val="auto"/>
          <w:sz w:val="32"/>
          <w:szCs w:val="32"/>
        </w:rPr>
        <w:t xml:space="preserve">chúng ta </w:t>
      </w:r>
      <w:r w:rsidR="00D17194" w:rsidRPr="00B675CC">
        <w:rPr>
          <w:color w:val="auto"/>
          <w:sz w:val="32"/>
          <w:szCs w:val="32"/>
        </w:rPr>
        <w:t>cảm ơn đội đức họ còn không kịp thì làm sao có thể nổi giận được chứ?</w:t>
      </w:r>
    </w:p>
    <w:p w14:paraId="57E247C0" w14:textId="77777777" w:rsidR="00BC7063" w:rsidRPr="00B675CC" w:rsidRDefault="005D7BB9" w:rsidP="005E2861">
      <w:pPr>
        <w:jc w:val="both"/>
        <w:rPr>
          <w:color w:val="auto"/>
          <w:sz w:val="32"/>
          <w:szCs w:val="32"/>
        </w:rPr>
      </w:pPr>
      <w:r w:rsidRPr="00B675CC">
        <w:rPr>
          <w:color w:val="auto"/>
          <w:sz w:val="32"/>
          <w:szCs w:val="32"/>
        </w:rPr>
        <w:t>Nổi giận rất phiền phức, nổi giận chắc chắn ảnh hưởng đến sức khỏe của chúng ta.</w:t>
      </w:r>
      <w:r w:rsidR="004226C8" w:rsidRPr="00B675CC">
        <w:rPr>
          <w:color w:val="auto"/>
          <w:sz w:val="32"/>
          <w:szCs w:val="32"/>
        </w:rPr>
        <w:t xml:space="preserve"> Ở Mỹ có </w:t>
      </w:r>
      <w:r w:rsidR="000D6570">
        <w:rPr>
          <w:color w:val="auto"/>
          <w:sz w:val="32"/>
          <w:szCs w:val="32"/>
        </w:rPr>
        <w:t>một</w:t>
      </w:r>
      <w:r w:rsidR="000D6570" w:rsidRPr="00B675CC">
        <w:rPr>
          <w:color w:val="auto"/>
          <w:sz w:val="32"/>
          <w:szCs w:val="32"/>
        </w:rPr>
        <w:t xml:space="preserve"> </w:t>
      </w:r>
      <w:r w:rsidR="004226C8" w:rsidRPr="00B675CC">
        <w:rPr>
          <w:color w:val="auto"/>
          <w:sz w:val="32"/>
          <w:szCs w:val="32"/>
        </w:rPr>
        <w:t>nhà sinh lý học tên là</w:t>
      </w:r>
      <w:r w:rsidR="00C4222D" w:rsidRPr="00B675CC">
        <w:rPr>
          <w:color w:val="auto"/>
          <w:sz w:val="32"/>
          <w:szCs w:val="32"/>
        </w:rPr>
        <w:t xml:space="preserve"> Elma, nhà khoa họ</w:t>
      </w:r>
      <w:r w:rsidR="00D17920" w:rsidRPr="00B675CC">
        <w:rPr>
          <w:color w:val="auto"/>
          <w:sz w:val="32"/>
          <w:szCs w:val="32"/>
        </w:rPr>
        <w:t xml:space="preserve">c này </w:t>
      </w:r>
      <w:r w:rsidR="00C4222D" w:rsidRPr="00B675CC">
        <w:rPr>
          <w:color w:val="auto"/>
          <w:sz w:val="32"/>
          <w:szCs w:val="32"/>
        </w:rPr>
        <w:t>nghiên cứu khi con người nổi giận</w:t>
      </w:r>
      <w:r w:rsidR="00D17920" w:rsidRPr="00B675CC">
        <w:rPr>
          <w:color w:val="auto"/>
          <w:sz w:val="32"/>
          <w:szCs w:val="32"/>
        </w:rPr>
        <w:t xml:space="preserve">, ông đã nghiên cứu như thế nào? </w:t>
      </w:r>
      <w:r w:rsidR="00CC6B83" w:rsidRPr="00B675CC">
        <w:rPr>
          <w:color w:val="auto"/>
          <w:sz w:val="32"/>
          <w:szCs w:val="32"/>
        </w:rPr>
        <w:t xml:space="preserve">Ông lấy </w:t>
      </w:r>
      <w:r w:rsidR="000D6570">
        <w:rPr>
          <w:color w:val="auto"/>
          <w:sz w:val="32"/>
          <w:szCs w:val="32"/>
        </w:rPr>
        <w:t>một</w:t>
      </w:r>
      <w:r w:rsidR="000D6570" w:rsidRPr="00B675CC">
        <w:rPr>
          <w:color w:val="auto"/>
          <w:sz w:val="32"/>
          <w:szCs w:val="32"/>
        </w:rPr>
        <w:t xml:space="preserve"> </w:t>
      </w:r>
      <w:r w:rsidR="00CC6B83" w:rsidRPr="00B675CC">
        <w:rPr>
          <w:color w:val="auto"/>
          <w:sz w:val="32"/>
          <w:szCs w:val="32"/>
        </w:rPr>
        <w:t>ống nghiệm nước</w:t>
      </w:r>
      <w:r w:rsidR="00493D33" w:rsidRPr="00B675CC">
        <w:rPr>
          <w:color w:val="auto"/>
          <w:sz w:val="32"/>
          <w:szCs w:val="32"/>
        </w:rPr>
        <w:t xml:space="preserve"> hòa </w:t>
      </w:r>
      <w:r w:rsidR="002031CD" w:rsidRPr="00B675CC">
        <w:rPr>
          <w:color w:val="auto"/>
          <w:sz w:val="32"/>
          <w:szCs w:val="32"/>
        </w:rPr>
        <w:t>vào</w:t>
      </w:r>
      <w:r w:rsidR="00493D33" w:rsidRPr="00B675CC">
        <w:rPr>
          <w:color w:val="auto"/>
          <w:sz w:val="32"/>
          <w:szCs w:val="32"/>
        </w:rPr>
        <w:t xml:space="preserve"> nước đá </w:t>
      </w:r>
      <w:r w:rsidR="009A6AC9" w:rsidRPr="00B675CC">
        <w:rPr>
          <w:color w:val="auto"/>
          <w:sz w:val="32"/>
          <w:szCs w:val="32"/>
        </w:rPr>
        <w:t xml:space="preserve">để </w:t>
      </w:r>
      <w:r w:rsidR="00C378CF" w:rsidRPr="00B675CC">
        <w:rPr>
          <w:color w:val="auto"/>
          <w:sz w:val="32"/>
          <w:szCs w:val="32"/>
        </w:rPr>
        <w:t xml:space="preserve">đúng </w:t>
      </w:r>
      <w:r w:rsidR="002031CD" w:rsidRPr="00B675CC">
        <w:rPr>
          <w:color w:val="auto"/>
          <w:sz w:val="32"/>
          <w:szCs w:val="32"/>
        </w:rPr>
        <w:t xml:space="preserve">ở </w:t>
      </w:r>
      <w:r w:rsidR="00414414" w:rsidRPr="00B675CC">
        <w:rPr>
          <w:color w:val="auto"/>
          <w:sz w:val="32"/>
          <w:szCs w:val="32"/>
        </w:rPr>
        <w:t>0</w:t>
      </w:r>
      <w:r w:rsidR="00414414" w:rsidRPr="00B675CC">
        <w:rPr>
          <w:color w:val="auto"/>
          <w:sz w:val="32"/>
          <w:szCs w:val="32"/>
          <w:vertAlign w:val="superscript"/>
        </w:rPr>
        <w:t>o</w:t>
      </w:r>
      <w:r w:rsidR="009A6AC9" w:rsidRPr="00B675CC">
        <w:rPr>
          <w:color w:val="auto"/>
          <w:sz w:val="32"/>
          <w:szCs w:val="32"/>
        </w:rPr>
        <w:t>C</w:t>
      </w:r>
      <w:r w:rsidR="00C378CF" w:rsidRPr="00B675CC">
        <w:rPr>
          <w:color w:val="auto"/>
          <w:sz w:val="32"/>
          <w:szCs w:val="32"/>
        </w:rPr>
        <w:t xml:space="preserve">. </w:t>
      </w:r>
      <w:r w:rsidR="002031CD" w:rsidRPr="00B675CC">
        <w:rPr>
          <w:color w:val="auto"/>
          <w:sz w:val="32"/>
          <w:szCs w:val="32"/>
        </w:rPr>
        <w:t>K</w:t>
      </w:r>
      <w:r w:rsidR="00C378CF" w:rsidRPr="00B675CC">
        <w:rPr>
          <w:color w:val="auto"/>
          <w:sz w:val="32"/>
          <w:szCs w:val="32"/>
        </w:rPr>
        <w:t>hi nước ở 0</w:t>
      </w:r>
      <w:r w:rsidR="00C378CF" w:rsidRPr="00B675CC">
        <w:rPr>
          <w:color w:val="auto"/>
          <w:sz w:val="32"/>
          <w:szCs w:val="32"/>
          <w:vertAlign w:val="superscript"/>
        </w:rPr>
        <w:t>o</w:t>
      </w:r>
      <w:r w:rsidR="0077060C" w:rsidRPr="00B675CC">
        <w:rPr>
          <w:color w:val="auto"/>
          <w:sz w:val="32"/>
          <w:szCs w:val="32"/>
        </w:rPr>
        <w:t>C</w:t>
      </w:r>
      <w:r w:rsidR="00215B48" w:rsidRPr="00B675CC">
        <w:rPr>
          <w:color w:val="auto"/>
          <w:sz w:val="32"/>
          <w:szCs w:val="32"/>
        </w:rPr>
        <w:t>, một người sau khi nổi giận</w:t>
      </w:r>
      <w:r w:rsidR="00924FC6" w:rsidRPr="00B675CC">
        <w:rPr>
          <w:color w:val="auto"/>
          <w:sz w:val="32"/>
          <w:szCs w:val="32"/>
        </w:rPr>
        <w:t xml:space="preserve"> xong thổi </w:t>
      </w:r>
      <w:r w:rsidR="00A60150" w:rsidRPr="00B675CC">
        <w:rPr>
          <w:color w:val="auto"/>
          <w:sz w:val="32"/>
          <w:szCs w:val="32"/>
        </w:rPr>
        <w:t xml:space="preserve">hơi thở </w:t>
      </w:r>
      <w:r w:rsidR="00924FC6" w:rsidRPr="00B675CC">
        <w:rPr>
          <w:color w:val="auto"/>
          <w:sz w:val="32"/>
          <w:szCs w:val="32"/>
        </w:rPr>
        <w:t>vào ống nghiệm này</w:t>
      </w:r>
      <w:r w:rsidR="00615C40" w:rsidRPr="00B675CC">
        <w:rPr>
          <w:color w:val="auto"/>
          <w:sz w:val="32"/>
          <w:szCs w:val="32"/>
        </w:rPr>
        <w:t>, kết quả màu sắc của chất kết tủa biến thành màu tím, rất đáng sợ</w:t>
      </w:r>
      <w:r w:rsidR="00B04C62" w:rsidRPr="00B675CC">
        <w:rPr>
          <w:color w:val="auto"/>
          <w:sz w:val="32"/>
          <w:szCs w:val="32"/>
        </w:rPr>
        <w:t xml:space="preserve">. Phải biết rằng máu trong </w:t>
      </w:r>
      <w:r w:rsidR="00FB4B24" w:rsidRPr="00B675CC">
        <w:rPr>
          <w:color w:val="auto"/>
          <w:sz w:val="32"/>
          <w:szCs w:val="32"/>
        </w:rPr>
        <w:t>cơ thể</w:t>
      </w:r>
      <w:r w:rsidR="00B04C62" w:rsidRPr="00B675CC">
        <w:rPr>
          <w:color w:val="auto"/>
          <w:sz w:val="32"/>
          <w:szCs w:val="32"/>
        </w:rPr>
        <w:t xml:space="preserve"> của chúng ta đều là nước</w:t>
      </w:r>
      <w:r w:rsidR="00FB4B24" w:rsidRPr="00B675CC">
        <w:rPr>
          <w:color w:val="auto"/>
          <w:sz w:val="32"/>
          <w:szCs w:val="32"/>
        </w:rPr>
        <w:t xml:space="preserve">, trong cơ thể người </w:t>
      </w:r>
      <w:r w:rsidR="000D6570">
        <w:rPr>
          <w:color w:val="auto"/>
          <w:sz w:val="32"/>
          <w:szCs w:val="32"/>
        </w:rPr>
        <w:t>bảy mươi phần trăm</w:t>
      </w:r>
      <w:r w:rsidR="00FB4B24" w:rsidRPr="00B675CC">
        <w:rPr>
          <w:color w:val="auto"/>
          <w:sz w:val="32"/>
          <w:szCs w:val="32"/>
        </w:rPr>
        <w:t xml:space="preserve"> là nước</w:t>
      </w:r>
      <w:r w:rsidR="00BE6F08" w:rsidRPr="00B675CC">
        <w:rPr>
          <w:color w:val="auto"/>
          <w:sz w:val="32"/>
          <w:szCs w:val="32"/>
        </w:rPr>
        <w:t xml:space="preserve">. </w:t>
      </w:r>
      <w:r w:rsidR="00475F04" w:rsidRPr="00B675CC">
        <w:rPr>
          <w:color w:val="auto"/>
          <w:sz w:val="32"/>
          <w:szCs w:val="32"/>
        </w:rPr>
        <w:t>H</w:t>
      </w:r>
      <w:r w:rsidR="002F27F9" w:rsidRPr="00B675CC">
        <w:rPr>
          <w:color w:val="auto"/>
          <w:sz w:val="32"/>
          <w:szCs w:val="32"/>
        </w:rPr>
        <w:t xml:space="preserve">óa ra </w:t>
      </w:r>
      <w:r w:rsidR="00BE6F08" w:rsidRPr="00B675CC">
        <w:rPr>
          <w:color w:val="auto"/>
          <w:sz w:val="32"/>
          <w:szCs w:val="32"/>
        </w:rPr>
        <w:t>khi chúng ta nổi giậ</w:t>
      </w:r>
      <w:r w:rsidR="002F27F9" w:rsidRPr="00B675CC">
        <w:rPr>
          <w:color w:val="auto"/>
          <w:sz w:val="32"/>
          <w:szCs w:val="32"/>
        </w:rPr>
        <w:t>n thì</w:t>
      </w:r>
      <w:r w:rsidR="00BE6F08" w:rsidRPr="00B675CC">
        <w:rPr>
          <w:color w:val="auto"/>
          <w:sz w:val="32"/>
          <w:szCs w:val="32"/>
        </w:rPr>
        <w:t xml:space="preserve"> lượng nước này đều biến thành </w:t>
      </w:r>
      <w:r w:rsidR="000E224F" w:rsidRPr="00B675CC">
        <w:rPr>
          <w:color w:val="auto"/>
          <w:sz w:val="32"/>
          <w:szCs w:val="32"/>
        </w:rPr>
        <w:t>kết tủa màu tím</w:t>
      </w:r>
      <w:r w:rsidR="002F27F9" w:rsidRPr="00B675CC">
        <w:rPr>
          <w:color w:val="auto"/>
          <w:sz w:val="32"/>
          <w:szCs w:val="32"/>
        </w:rPr>
        <w:t>. Bạn nghĩ xem vậy thì thân thể làm sao có thể khỏe mạnh được chứ?</w:t>
      </w:r>
      <w:r w:rsidR="00611998" w:rsidRPr="00B675CC">
        <w:rPr>
          <w:color w:val="auto"/>
          <w:sz w:val="32"/>
          <w:szCs w:val="32"/>
        </w:rPr>
        <w:t xml:space="preserve"> Cho nên </w:t>
      </w:r>
      <w:r w:rsidR="00AD6F24">
        <w:rPr>
          <w:color w:val="auto"/>
          <w:sz w:val="32"/>
          <w:szCs w:val="32"/>
        </w:rPr>
        <w:t>một</w:t>
      </w:r>
      <w:r w:rsidR="00AD6F24" w:rsidRPr="00B675CC">
        <w:rPr>
          <w:color w:val="auto"/>
          <w:sz w:val="32"/>
          <w:szCs w:val="32"/>
        </w:rPr>
        <w:t xml:space="preserve"> </w:t>
      </w:r>
      <w:r w:rsidR="00611998" w:rsidRPr="00B675CC">
        <w:rPr>
          <w:color w:val="auto"/>
          <w:sz w:val="32"/>
          <w:szCs w:val="32"/>
        </w:rPr>
        <w:t xml:space="preserve">lần nổi giận sẽ khiến thân thể tổn hại vô cùng lớn, ăn </w:t>
      </w:r>
      <w:r w:rsidR="00942D48" w:rsidRPr="00B675CC">
        <w:rPr>
          <w:color w:val="auto"/>
          <w:sz w:val="32"/>
          <w:szCs w:val="32"/>
        </w:rPr>
        <w:t>bao nhiê</w:t>
      </w:r>
      <w:r w:rsidR="00611998" w:rsidRPr="00B675CC">
        <w:rPr>
          <w:color w:val="auto"/>
          <w:sz w:val="32"/>
          <w:szCs w:val="32"/>
        </w:rPr>
        <w:t xml:space="preserve">u </w:t>
      </w:r>
      <w:r w:rsidR="00EB06CA" w:rsidRPr="00B675CC">
        <w:rPr>
          <w:color w:val="auto"/>
          <w:sz w:val="32"/>
          <w:szCs w:val="32"/>
        </w:rPr>
        <w:t>chất dinh dưỡng cũng không bù lại được</w:t>
      </w:r>
      <w:r w:rsidR="00942D48" w:rsidRPr="00B675CC">
        <w:rPr>
          <w:color w:val="auto"/>
          <w:sz w:val="32"/>
          <w:szCs w:val="32"/>
        </w:rPr>
        <w:t>, trong cơ thể có độc tố</w:t>
      </w:r>
      <w:r w:rsidR="003C153C" w:rsidRPr="00B675CC">
        <w:rPr>
          <w:color w:val="auto"/>
          <w:sz w:val="32"/>
          <w:szCs w:val="32"/>
        </w:rPr>
        <w:t xml:space="preserve">. Trong “Văn Sao” Ấn Quang </w:t>
      </w:r>
      <w:r w:rsidR="00C067EA">
        <w:rPr>
          <w:color w:val="auto"/>
          <w:sz w:val="32"/>
          <w:szCs w:val="32"/>
        </w:rPr>
        <w:t>Đ</w:t>
      </w:r>
      <w:r w:rsidR="003C153C" w:rsidRPr="00B675CC">
        <w:rPr>
          <w:color w:val="auto"/>
          <w:sz w:val="32"/>
          <w:szCs w:val="32"/>
        </w:rPr>
        <w:t>ại sư nói rằ</w:t>
      </w:r>
      <w:r w:rsidR="00BC7063" w:rsidRPr="00B675CC">
        <w:rPr>
          <w:color w:val="auto"/>
          <w:sz w:val="32"/>
          <w:szCs w:val="32"/>
        </w:rPr>
        <w:t xml:space="preserve">ng: </w:t>
      </w:r>
      <w:r w:rsidR="00AD6F24">
        <w:rPr>
          <w:color w:val="auto"/>
          <w:sz w:val="32"/>
          <w:szCs w:val="32"/>
        </w:rPr>
        <w:t>“P</w:t>
      </w:r>
      <w:r w:rsidR="00BC7063" w:rsidRPr="00B675CC">
        <w:rPr>
          <w:color w:val="auto"/>
          <w:sz w:val="32"/>
          <w:szCs w:val="32"/>
        </w:rPr>
        <w:t>hụ nữ nếu nổi giận thì không được cho con bú sữa</w:t>
      </w:r>
      <w:r w:rsidR="00AD6F24">
        <w:rPr>
          <w:color w:val="auto"/>
          <w:sz w:val="32"/>
          <w:szCs w:val="32"/>
        </w:rPr>
        <w:t>”</w:t>
      </w:r>
      <w:r w:rsidR="00BC7063" w:rsidRPr="00B675CC">
        <w:rPr>
          <w:color w:val="auto"/>
          <w:sz w:val="32"/>
          <w:szCs w:val="32"/>
        </w:rPr>
        <w:t>. Bởi vì họ nổi giận thì sữa trong người đều có độc tố</w:t>
      </w:r>
      <w:r w:rsidR="00DD6D46" w:rsidRPr="00B675CC">
        <w:rPr>
          <w:color w:val="auto"/>
          <w:sz w:val="32"/>
          <w:szCs w:val="32"/>
        </w:rPr>
        <w:t>, trẻ nhỏ sau khi bú xong, nghiêm trọng</w:t>
      </w:r>
      <w:r w:rsidR="00102729" w:rsidRPr="00B675CC">
        <w:rPr>
          <w:color w:val="auto"/>
          <w:sz w:val="32"/>
          <w:szCs w:val="32"/>
        </w:rPr>
        <w:t xml:space="preserve"> hơn,</w:t>
      </w:r>
      <w:r w:rsidR="00DD6D46" w:rsidRPr="00B675CC">
        <w:rPr>
          <w:color w:val="auto"/>
          <w:sz w:val="32"/>
          <w:szCs w:val="32"/>
        </w:rPr>
        <w:t xml:space="preserve"> thậm chí có thể sẽ chết</w:t>
      </w:r>
      <w:r w:rsidR="00403CA8" w:rsidRPr="00B675CC">
        <w:rPr>
          <w:color w:val="auto"/>
          <w:sz w:val="32"/>
          <w:szCs w:val="32"/>
        </w:rPr>
        <w:t xml:space="preserve">. Nhà sinh lý học </w:t>
      </w:r>
      <w:r w:rsidR="00102729" w:rsidRPr="00B675CC">
        <w:rPr>
          <w:color w:val="auto"/>
          <w:sz w:val="32"/>
          <w:szCs w:val="32"/>
        </w:rPr>
        <w:t>Elma</w:t>
      </w:r>
      <w:r w:rsidR="00370241" w:rsidRPr="00B675CC">
        <w:rPr>
          <w:color w:val="auto"/>
          <w:sz w:val="32"/>
          <w:szCs w:val="32"/>
        </w:rPr>
        <w:t xml:space="preserve"> này đã lấy nước </w:t>
      </w:r>
      <w:r w:rsidR="00623361" w:rsidRPr="00B675CC">
        <w:rPr>
          <w:color w:val="auto"/>
          <w:sz w:val="32"/>
          <w:szCs w:val="32"/>
        </w:rPr>
        <w:t>mà những</w:t>
      </w:r>
      <w:r w:rsidR="00370241" w:rsidRPr="00B675CC">
        <w:rPr>
          <w:color w:val="auto"/>
          <w:sz w:val="32"/>
          <w:szCs w:val="32"/>
        </w:rPr>
        <w:t xml:space="preserve"> người nổi giận thổi </w:t>
      </w:r>
      <w:r w:rsidR="00B33DCA" w:rsidRPr="00B675CC">
        <w:rPr>
          <w:color w:val="auto"/>
          <w:sz w:val="32"/>
          <w:szCs w:val="32"/>
        </w:rPr>
        <w:t>hơi th</w:t>
      </w:r>
      <w:r w:rsidR="009235C9" w:rsidRPr="00B675CC">
        <w:rPr>
          <w:color w:val="auto"/>
          <w:sz w:val="32"/>
          <w:szCs w:val="32"/>
        </w:rPr>
        <w:t>ở</w:t>
      </w:r>
      <w:r w:rsidR="00B33DCA" w:rsidRPr="00B675CC">
        <w:rPr>
          <w:color w:val="auto"/>
          <w:sz w:val="32"/>
          <w:szCs w:val="32"/>
        </w:rPr>
        <w:t xml:space="preserve"> </w:t>
      </w:r>
      <w:r w:rsidR="00370241" w:rsidRPr="00B675CC">
        <w:rPr>
          <w:color w:val="auto"/>
          <w:sz w:val="32"/>
          <w:szCs w:val="32"/>
        </w:rPr>
        <w:t>vào</w:t>
      </w:r>
      <w:r w:rsidR="00623361" w:rsidRPr="00B675CC">
        <w:rPr>
          <w:color w:val="auto"/>
          <w:sz w:val="32"/>
          <w:szCs w:val="32"/>
        </w:rPr>
        <w:t xml:space="preserve"> đem</w:t>
      </w:r>
      <w:r w:rsidR="0097174A" w:rsidRPr="00B675CC">
        <w:rPr>
          <w:color w:val="auto"/>
          <w:sz w:val="32"/>
          <w:szCs w:val="32"/>
        </w:rPr>
        <w:t xml:space="preserve"> cho </w:t>
      </w:r>
      <w:r w:rsidR="00B33DCA" w:rsidRPr="00B675CC">
        <w:rPr>
          <w:color w:val="auto"/>
          <w:sz w:val="32"/>
          <w:szCs w:val="32"/>
        </w:rPr>
        <w:t>chuột bạch uống</w:t>
      </w:r>
      <w:r w:rsidR="00D94E7E" w:rsidRPr="00B675CC">
        <w:rPr>
          <w:color w:val="auto"/>
          <w:sz w:val="32"/>
          <w:szCs w:val="32"/>
        </w:rPr>
        <w:t xml:space="preserve">, đem nước tức giận này </w:t>
      </w:r>
      <w:r w:rsidR="00351300" w:rsidRPr="00B675CC">
        <w:rPr>
          <w:color w:val="auto"/>
          <w:sz w:val="32"/>
          <w:szCs w:val="32"/>
        </w:rPr>
        <w:t>tiêm vào người chuột bạch</w:t>
      </w:r>
      <w:r w:rsidR="006E2D02" w:rsidRPr="00B675CC">
        <w:rPr>
          <w:color w:val="auto"/>
          <w:sz w:val="32"/>
          <w:szCs w:val="32"/>
        </w:rPr>
        <w:t>,</w:t>
      </w:r>
      <w:r w:rsidR="00351300" w:rsidRPr="00B675CC">
        <w:rPr>
          <w:color w:val="auto"/>
          <w:sz w:val="32"/>
          <w:szCs w:val="32"/>
        </w:rPr>
        <w:t xml:space="preserve"> </w:t>
      </w:r>
      <w:r w:rsidR="006E2D02" w:rsidRPr="00B675CC">
        <w:rPr>
          <w:color w:val="auto"/>
          <w:sz w:val="32"/>
          <w:szCs w:val="32"/>
        </w:rPr>
        <w:t xml:space="preserve">kết quả </w:t>
      </w:r>
      <w:r w:rsidR="00483AB3" w:rsidRPr="00B675CC">
        <w:rPr>
          <w:color w:val="auto"/>
          <w:sz w:val="32"/>
          <w:szCs w:val="32"/>
        </w:rPr>
        <w:t>sau</w:t>
      </w:r>
      <w:r w:rsidR="006E2D02" w:rsidRPr="00B675CC">
        <w:rPr>
          <w:color w:val="auto"/>
          <w:sz w:val="32"/>
          <w:szCs w:val="32"/>
        </w:rPr>
        <w:t xml:space="preserve"> khi tiêm xong</w:t>
      </w:r>
      <w:r w:rsidR="00483AB3" w:rsidRPr="00B675CC">
        <w:rPr>
          <w:color w:val="auto"/>
          <w:sz w:val="32"/>
          <w:szCs w:val="32"/>
        </w:rPr>
        <w:t xml:space="preserve"> vài phút</w:t>
      </w:r>
      <w:r w:rsidR="005723D1" w:rsidRPr="00B675CC">
        <w:rPr>
          <w:color w:val="auto"/>
          <w:sz w:val="32"/>
          <w:szCs w:val="32"/>
        </w:rPr>
        <w:t xml:space="preserve"> thì</w:t>
      </w:r>
      <w:r w:rsidR="00483AB3" w:rsidRPr="00B675CC">
        <w:rPr>
          <w:color w:val="auto"/>
          <w:sz w:val="32"/>
          <w:szCs w:val="32"/>
        </w:rPr>
        <w:t xml:space="preserve"> những con chuột bạch này đều chết hết. Có thể thấy nổi giận có hại vô cùng lớn</w:t>
      </w:r>
      <w:r w:rsidR="005723D1" w:rsidRPr="00B675CC">
        <w:rPr>
          <w:color w:val="auto"/>
          <w:sz w:val="32"/>
          <w:szCs w:val="32"/>
        </w:rPr>
        <w:t>.</w:t>
      </w:r>
    </w:p>
    <w:p w14:paraId="1EE77C80" w14:textId="77777777" w:rsidR="00C067EA" w:rsidRDefault="0065025C" w:rsidP="005E2861">
      <w:pPr>
        <w:jc w:val="both"/>
        <w:rPr>
          <w:color w:val="auto"/>
          <w:sz w:val="32"/>
          <w:szCs w:val="32"/>
        </w:rPr>
      </w:pPr>
      <w:r w:rsidRPr="00B675CC">
        <w:rPr>
          <w:color w:val="auto"/>
          <w:sz w:val="32"/>
          <w:szCs w:val="32"/>
        </w:rPr>
        <w:t>Cho nên</w:t>
      </w:r>
      <w:r w:rsidR="00AD6F24">
        <w:rPr>
          <w:color w:val="auto"/>
          <w:sz w:val="32"/>
          <w:szCs w:val="32"/>
        </w:rPr>
        <w:t>,</w:t>
      </w:r>
      <w:r w:rsidRPr="00B675CC">
        <w:rPr>
          <w:color w:val="auto"/>
          <w:sz w:val="32"/>
          <w:szCs w:val="32"/>
        </w:rPr>
        <w:t xml:space="preserve"> khi chúng ta </w:t>
      </w:r>
      <w:r w:rsidR="005F233E" w:rsidRPr="00B675CC">
        <w:rPr>
          <w:color w:val="auto"/>
          <w:sz w:val="32"/>
          <w:szCs w:val="32"/>
        </w:rPr>
        <w:t xml:space="preserve">nghe </w:t>
      </w:r>
      <w:r w:rsidRPr="00B675CC">
        <w:rPr>
          <w:color w:val="auto"/>
          <w:sz w:val="32"/>
          <w:szCs w:val="32"/>
        </w:rPr>
        <w:t>người nói lỗi mình mà nổi giận</w:t>
      </w:r>
      <w:r w:rsidR="005F233E" w:rsidRPr="00B675CC">
        <w:rPr>
          <w:color w:val="auto"/>
          <w:sz w:val="32"/>
          <w:szCs w:val="32"/>
        </w:rPr>
        <w:t xml:space="preserve"> thì sẽ sanh ra ảnh hưởng không tốt đối với thân tâm. Những lúc này thì tiể</w:t>
      </w:r>
      <w:r w:rsidR="0012720F" w:rsidRPr="00B675CC">
        <w:rPr>
          <w:color w:val="auto"/>
          <w:sz w:val="32"/>
          <w:szCs w:val="32"/>
        </w:rPr>
        <w:t>u nhân</w:t>
      </w:r>
      <w:r w:rsidR="005F233E" w:rsidRPr="00B675CC">
        <w:rPr>
          <w:color w:val="auto"/>
          <w:sz w:val="32"/>
          <w:szCs w:val="32"/>
        </w:rPr>
        <w:t xml:space="preserve"> </w:t>
      </w:r>
      <w:r w:rsidR="00C964BA" w:rsidRPr="00B675CC">
        <w:rPr>
          <w:color w:val="auto"/>
          <w:sz w:val="32"/>
          <w:szCs w:val="32"/>
        </w:rPr>
        <w:t>và những người bạn xấu thường sẽ tụ hội lại với nhau. Cái gì gọi là bạn xấu? Trong “Luận Ngữ”</w:t>
      </w:r>
      <w:r w:rsidR="00576CE2" w:rsidRPr="00B675CC">
        <w:rPr>
          <w:color w:val="auto"/>
          <w:sz w:val="32"/>
          <w:szCs w:val="32"/>
        </w:rPr>
        <w:t xml:space="preserve"> có một định nghĩa về bạn xấu. </w:t>
      </w:r>
      <w:r w:rsidR="00317AEB">
        <w:rPr>
          <w:color w:val="auto"/>
          <w:sz w:val="32"/>
          <w:szCs w:val="32"/>
        </w:rPr>
        <w:t>Ba</w:t>
      </w:r>
      <w:r w:rsidR="00317AEB" w:rsidRPr="00B675CC">
        <w:rPr>
          <w:color w:val="auto"/>
          <w:sz w:val="32"/>
          <w:szCs w:val="32"/>
        </w:rPr>
        <w:t xml:space="preserve"> </w:t>
      </w:r>
      <w:r w:rsidR="00576CE2" w:rsidRPr="00B675CC">
        <w:rPr>
          <w:color w:val="auto"/>
          <w:sz w:val="32"/>
          <w:szCs w:val="32"/>
        </w:rPr>
        <w:t>hạng người là bạn xấu</w:t>
      </w:r>
      <w:r w:rsidR="009E5B46" w:rsidRPr="00B675CC">
        <w:rPr>
          <w:color w:val="auto"/>
          <w:sz w:val="32"/>
          <w:szCs w:val="32"/>
        </w:rPr>
        <w:t>. Loại thứ nhất là “bạn nịnh hót”, tức là chỉ những người giỏi nịnh bợ, nịnh hót</w:t>
      </w:r>
      <w:r w:rsidR="00395B0F" w:rsidRPr="00B675CC">
        <w:rPr>
          <w:color w:val="auto"/>
          <w:sz w:val="32"/>
          <w:szCs w:val="32"/>
        </w:rPr>
        <w:t>, những người này là bạn xấu. Một loại nữa là “</w:t>
      </w:r>
      <w:r w:rsidR="00B63F45" w:rsidRPr="00B675CC">
        <w:rPr>
          <w:color w:val="auto"/>
          <w:sz w:val="32"/>
          <w:szCs w:val="32"/>
        </w:rPr>
        <w:t xml:space="preserve">bạn a dua”, tức là họ giỏi xu nịnh, </w:t>
      </w:r>
      <w:r w:rsidR="00402218" w:rsidRPr="00B675CC">
        <w:rPr>
          <w:color w:val="auto"/>
          <w:sz w:val="32"/>
          <w:szCs w:val="32"/>
        </w:rPr>
        <w:t>lấy lòng</w:t>
      </w:r>
      <w:r w:rsidR="00B63F45" w:rsidRPr="00B675CC">
        <w:rPr>
          <w:color w:val="auto"/>
          <w:sz w:val="32"/>
          <w:szCs w:val="32"/>
        </w:rPr>
        <w:t xml:space="preserve"> bạn</w:t>
      </w:r>
      <w:r w:rsidR="00402218" w:rsidRPr="00B675CC">
        <w:rPr>
          <w:color w:val="auto"/>
          <w:sz w:val="32"/>
          <w:szCs w:val="32"/>
        </w:rPr>
        <w:t xml:space="preserve">, nói những lời ngon ngọt để </w:t>
      </w:r>
      <w:r w:rsidR="00797EBC" w:rsidRPr="00B675CC">
        <w:rPr>
          <w:color w:val="auto"/>
          <w:sz w:val="32"/>
          <w:szCs w:val="32"/>
        </w:rPr>
        <w:t xml:space="preserve">lừa gạt bạn. Loại thứ </w:t>
      </w:r>
      <w:r w:rsidR="00317AEB">
        <w:rPr>
          <w:color w:val="auto"/>
          <w:sz w:val="32"/>
          <w:szCs w:val="32"/>
        </w:rPr>
        <w:t>ba</w:t>
      </w:r>
      <w:r w:rsidR="00317AEB" w:rsidRPr="00B675CC">
        <w:rPr>
          <w:color w:val="auto"/>
          <w:sz w:val="32"/>
          <w:szCs w:val="32"/>
        </w:rPr>
        <w:t xml:space="preserve"> </w:t>
      </w:r>
      <w:r w:rsidR="00797EBC" w:rsidRPr="00B675CC">
        <w:rPr>
          <w:color w:val="auto"/>
          <w:sz w:val="32"/>
          <w:szCs w:val="32"/>
        </w:rPr>
        <w:t>là “bạn</w:t>
      </w:r>
      <w:r w:rsidR="00252018" w:rsidRPr="00B675CC">
        <w:rPr>
          <w:color w:val="auto"/>
          <w:sz w:val="32"/>
          <w:szCs w:val="32"/>
        </w:rPr>
        <w:t xml:space="preserve"> </w:t>
      </w:r>
      <w:r w:rsidR="004C1DA7" w:rsidRPr="00B675CC">
        <w:rPr>
          <w:color w:val="auto"/>
          <w:sz w:val="32"/>
          <w:szCs w:val="32"/>
        </w:rPr>
        <w:t>khéo nói</w:t>
      </w:r>
      <w:r w:rsidR="00252018" w:rsidRPr="00B675CC">
        <w:rPr>
          <w:color w:val="auto"/>
          <w:sz w:val="32"/>
          <w:szCs w:val="32"/>
        </w:rPr>
        <w:t>”, tức là họ giỏ</w:t>
      </w:r>
      <w:r w:rsidR="009E6919" w:rsidRPr="00B675CC">
        <w:rPr>
          <w:color w:val="auto"/>
          <w:sz w:val="32"/>
          <w:szCs w:val="32"/>
        </w:rPr>
        <w:t xml:space="preserve">i ăn nói, rất có khẩu tài, thậm chí họ có thể </w:t>
      </w:r>
      <w:r w:rsidR="00B944D6" w:rsidRPr="00B675CC">
        <w:rPr>
          <w:color w:val="auto"/>
          <w:sz w:val="32"/>
          <w:szCs w:val="32"/>
        </w:rPr>
        <w:t xml:space="preserve">nói những chuyện </w:t>
      </w:r>
      <w:r w:rsidR="00317AEB" w:rsidRPr="00B675CC">
        <w:rPr>
          <w:color w:val="auto"/>
          <w:sz w:val="32"/>
          <w:szCs w:val="32"/>
        </w:rPr>
        <w:t>th</w:t>
      </w:r>
      <w:r w:rsidR="00317AEB">
        <w:rPr>
          <w:color w:val="auto"/>
          <w:sz w:val="32"/>
          <w:szCs w:val="32"/>
        </w:rPr>
        <w:t>ị</w:t>
      </w:r>
      <w:r w:rsidR="00317AEB" w:rsidRPr="00B675CC">
        <w:rPr>
          <w:color w:val="auto"/>
          <w:sz w:val="32"/>
          <w:szCs w:val="32"/>
        </w:rPr>
        <w:t xml:space="preserve"> </w:t>
      </w:r>
      <w:r w:rsidR="00B944D6" w:rsidRPr="00B675CC">
        <w:rPr>
          <w:color w:val="auto"/>
          <w:sz w:val="32"/>
          <w:szCs w:val="32"/>
        </w:rPr>
        <w:t xml:space="preserve">phi thành điên đảo, </w:t>
      </w:r>
      <w:r w:rsidR="008950FE" w:rsidRPr="00B675CC">
        <w:rPr>
          <w:color w:val="auto"/>
          <w:sz w:val="32"/>
          <w:szCs w:val="32"/>
        </w:rPr>
        <w:t xml:space="preserve">nói </w:t>
      </w:r>
      <w:r w:rsidR="00B944D6" w:rsidRPr="00B675CC">
        <w:rPr>
          <w:color w:val="auto"/>
          <w:sz w:val="32"/>
          <w:szCs w:val="32"/>
        </w:rPr>
        <w:t>giả biến thành thật</w:t>
      </w:r>
      <w:r w:rsidR="008950FE" w:rsidRPr="00B675CC">
        <w:rPr>
          <w:color w:val="auto"/>
          <w:sz w:val="32"/>
          <w:szCs w:val="32"/>
        </w:rPr>
        <w:t>. Những loại người đó đều là tiểu nhân, bạn xấu,</w:t>
      </w:r>
      <w:r w:rsidR="00AB43BA" w:rsidRPr="00B675CC">
        <w:rPr>
          <w:color w:val="auto"/>
          <w:sz w:val="32"/>
          <w:szCs w:val="32"/>
        </w:rPr>
        <w:t xml:space="preserve"> họ</w:t>
      </w:r>
      <w:r w:rsidR="008950FE" w:rsidRPr="00B675CC">
        <w:rPr>
          <w:color w:val="auto"/>
          <w:sz w:val="32"/>
          <w:szCs w:val="32"/>
        </w:rPr>
        <w:t xml:space="preserve"> nhất định sẽ kéo bạn xuống nước</w:t>
      </w:r>
      <w:r w:rsidR="00AB43BA" w:rsidRPr="00B675CC">
        <w:rPr>
          <w:color w:val="auto"/>
          <w:sz w:val="32"/>
          <w:szCs w:val="32"/>
        </w:rPr>
        <w:t>. D</w:t>
      </w:r>
      <w:r w:rsidR="00DB1DC1" w:rsidRPr="00B675CC">
        <w:rPr>
          <w:color w:val="auto"/>
          <w:sz w:val="32"/>
          <w:szCs w:val="32"/>
        </w:rPr>
        <w:t>o vậy nên như thế</w:t>
      </w:r>
      <w:r w:rsidR="00AB43BA" w:rsidRPr="00B675CC">
        <w:rPr>
          <w:color w:val="auto"/>
          <w:sz w:val="32"/>
          <w:szCs w:val="32"/>
        </w:rPr>
        <w:t xml:space="preserve"> nào? N</w:t>
      </w:r>
      <w:r w:rsidR="00DB1DC1" w:rsidRPr="00B675CC">
        <w:rPr>
          <w:color w:val="auto"/>
          <w:sz w:val="32"/>
          <w:szCs w:val="32"/>
        </w:rPr>
        <w:t xml:space="preserve">ên kết giao với bạn tốt. </w:t>
      </w:r>
    </w:p>
    <w:p w14:paraId="319FF59F" w14:textId="77777777" w:rsidR="005723D1" w:rsidRPr="00B675CC" w:rsidRDefault="00DB1DC1" w:rsidP="005E2861">
      <w:pPr>
        <w:jc w:val="both"/>
        <w:rPr>
          <w:color w:val="auto"/>
          <w:sz w:val="32"/>
          <w:szCs w:val="32"/>
        </w:rPr>
      </w:pPr>
      <w:r w:rsidRPr="00B675CC">
        <w:rPr>
          <w:color w:val="auto"/>
          <w:sz w:val="32"/>
          <w:szCs w:val="32"/>
        </w:rPr>
        <w:t>Bạn tốt là như thế</w:t>
      </w:r>
      <w:r w:rsidR="00AB43BA" w:rsidRPr="00B675CC">
        <w:rPr>
          <w:color w:val="auto"/>
          <w:sz w:val="32"/>
          <w:szCs w:val="32"/>
        </w:rPr>
        <w:t xml:space="preserve"> nào? B</w:t>
      </w:r>
      <w:r w:rsidRPr="00B675CC">
        <w:rPr>
          <w:color w:val="auto"/>
          <w:sz w:val="32"/>
          <w:szCs w:val="32"/>
        </w:rPr>
        <w:t xml:space="preserve">ạn tốt cũng có </w:t>
      </w:r>
      <w:r w:rsidR="00317AEB">
        <w:rPr>
          <w:color w:val="auto"/>
          <w:sz w:val="32"/>
          <w:szCs w:val="32"/>
        </w:rPr>
        <w:t>ba</w:t>
      </w:r>
      <w:r w:rsidR="00317AEB" w:rsidRPr="00B675CC">
        <w:rPr>
          <w:color w:val="auto"/>
          <w:sz w:val="32"/>
          <w:szCs w:val="32"/>
        </w:rPr>
        <w:t xml:space="preserve"> </w:t>
      </w:r>
      <w:r w:rsidRPr="00B675CC">
        <w:rPr>
          <w:color w:val="auto"/>
          <w:sz w:val="32"/>
          <w:szCs w:val="32"/>
        </w:rPr>
        <w:t>loại</w:t>
      </w:r>
      <w:r w:rsidR="00AB43BA" w:rsidRPr="00B675CC">
        <w:rPr>
          <w:color w:val="auto"/>
          <w:sz w:val="32"/>
          <w:szCs w:val="32"/>
        </w:rPr>
        <w:t>. M</w:t>
      </w:r>
      <w:r w:rsidR="002F1902" w:rsidRPr="00B675CC">
        <w:rPr>
          <w:color w:val="auto"/>
          <w:sz w:val="32"/>
          <w:szCs w:val="32"/>
        </w:rPr>
        <w:t>ột loại là “</w:t>
      </w:r>
      <w:r w:rsidR="00C8531A" w:rsidRPr="00B675CC">
        <w:rPr>
          <w:color w:val="auto"/>
          <w:sz w:val="32"/>
          <w:szCs w:val="32"/>
        </w:rPr>
        <w:t xml:space="preserve">bạn chánh trực”, “bạn thành thực”, </w:t>
      </w:r>
      <w:r w:rsidR="00C067EA">
        <w:rPr>
          <w:color w:val="auto"/>
          <w:sz w:val="32"/>
          <w:szCs w:val="32"/>
        </w:rPr>
        <w:t>và</w:t>
      </w:r>
      <w:r w:rsidR="00C8531A" w:rsidRPr="00B675CC">
        <w:rPr>
          <w:color w:val="auto"/>
          <w:sz w:val="32"/>
          <w:szCs w:val="32"/>
        </w:rPr>
        <w:t xml:space="preserve"> “bạn kiến thức sâu rộng”</w:t>
      </w:r>
      <w:r w:rsidR="00C44FDA" w:rsidRPr="00B675CC">
        <w:rPr>
          <w:color w:val="auto"/>
          <w:sz w:val="32"/>
          <w:szCs w:val="32"/>
        </w:rPr>
        <w:t xml:space="preserve">. Bạn chánh trực tức là người chánh trực, </w:t>
      </w:r>
      <w:r w:rsidR="005C2682" w:rsidRPr="00B675CC">
        <w:rPr>
          <w:color w:val="auto"/>
          <w:sz w:val="32"/>
          <w:szCs w:val="32"/>
        </w:rPr>
        <w:t>tính tình cương</w:t>
      </w:r>
      <w:r w:rsidR="00C44FDA" w:rsidRPr="00B675CC">
        <w:rPr>
          <w:color w:val="auto"/>
          <w:sz w:val="32"/>
          <w:szCs w:val="32"/>
        </w:rPr>
        <w:t xml:space="preserve"> trực, đó là người quân tử</w:t>
      </w:r>
      <w:r w:rsidR="00B86EC1" w:rsidRPr="00B675CC">
        <w:rPr>
          <w:color w:val="auto"/>
          <w:sz w:val="32"/>
          <w:szCs w:val="32"/>
        </w:rPr>
        <w:t xml:space="preserve">, họ </w:t>
      </w:r>
      <w:r w:rsidR="0010065B" w:rsidRPr="00B675CC">
        <w:rPr>
          <w:color w:val="auto"/>
          <w:sz w:val="32"/>
          <w:szCs w:val="32"/>
        </w:rPr>
        <w:t>kết giao với</w:t>
      </w:r>
      <w:r w:rsidR="00B86EC1" w:rsidRPr="00B675CC">
        <w:rPr>
          <w:color w:val="auto"/>
          <w:sz w:val="32"/>
          <w:szCs w:val="32"/>
        </w:rPr>
        <w:t xml:space="preserve"> bạn thì đạo đức học vấn của bạn sẽ được nâng cao. Bạn thành thực tức là họ rất </w:t>
      </w:r>
      <w:r w:rsidR="0010065B" w:rsidRPr="00B675CC">
        <w:rPr>
          <w:color w:val="auto"/>
          <w:sz w:val="32"/>
          <w:szCs w:val="32"/>
        </w:rPr>
        <w:t>trung</w:t>
      </w:r>
      <w:r w:rsidR="00B86EC1" w:rsidRPr="00B675CC">
        <w:rPr>
          <w:color w:val="auto"/>
          <w:sz w:val="32"/>
          <w:szCs w:val="32"/>
        </w:rPr>
        <w:t xml:space="preserve"> thực, trọng chữ tín</w:t>
      </w:r>
      <w:r w:rsidR="00BD4A11" w:rsidRPr="00B675CC">
        <w:rPr>
          <w:color w:val="auto"/>
          <w:sz w:val="32"/>
          <w:szCs w:val="32"/>
        </w:rPr>
        <w:t>, còn có thể khoan dung, đó chính là lượng. Phía sau nói là “</w:t>
      </w:r>
      <w:r w:rsidR="00BD4A11" w:rsidRPr="00A055C3">
        <w:rPr>
          <w:i/>
          <w:color w:val="auto"/>
          <w:sz w:val="32"/>
          <w:szCs w:val="32"/>
        </w:rPr>
        <w:t>trực lượng sĩ</w:t>
      </w:r>
      <w:r w:rsidR="00BD4A11" w:rsidRPr="00B675CC">
        <w:rPr>
          <w:color w:val="auto"/>
          <w:sz w:val="32"/>
          <w:szCs w:val="32"/>
        </w:rPr>
        <w:t>”</w:t>
      </w:r>
      <w:r w:rsidR="00E60C8D" w:rsidRPr="00B675CC">
        <w:rPr>
          <w:color w:val="auto"/>
          <w:sz w:val="32"/>
          <w:szCs w:val="32"/>
        </w:rPr>
        <w:t>, lượng cũng chính là ý nghĩa như vậ</w:t>
      </w:r>
      <w:r w:rsidR="004023C0" w:rsidRPr="00B675CC">
        <w:rPr>
          <w:color w:val="auto"/>
          <w:sz w:val="32"/>
          <w:szCs w:val="32"/>
        </w:rPr>
        <w:t>y. C</w:t>
      </w:r>
      <w:r w:rsidR="00E60C8D" w:rsidRPr="00B675CC">
        <w:rPr>
          <w:color w:val="auto"/>
          <w:sz w:val="32"/>
          <w:szCs w:val="32"/>
        </w:rPr>
        <w:t xml:space="preserve">òn có </w:t>
      </w:r>
      <w:r w:rsidR="006E6687" w:rsidRPr="00B675CC">
        <w:rPr>
          <w:color w:val="auto"/>
          <w:sz w:val="32"/>
          <w:szCs w:val="32"/>
        </w:rPr>
        <w:t>những người bạn hiểu nhiều, bác học hiểu rộng, người rất có học vấn, những người này đều là bạn tốt.</w:t>
      </w:r>
    </w:p>
    <w:p w14:paraId="609E944D" w14:textId="77777777" w:rsidR="002F783F" w:rsidRPr="00B675CC" w:rsidRDefault="002F783F" w:rsidP="005E2861">
      <w:pPr>
        <w:jc w:val="both"/>
        <w:rPr>
          <w:color w:val="auto"/>
          <w:sz w:val="32"/>
          <w:szCs w:val="32"/>
        </w:rPr>
      </w:pPr>
      <w:r w:rsidRPr="00B675CC">
        <w:rPr>
          <w:color w:val="auto"/>
          <w:sz w:val="32"/>
          <w:szCs w:val="32"/>
        </w:rPr>
        <w:t>Cho nên</w:t>
      </w:r>
      <w:r w:rsidR="00317AEB">
        <w:rPr>
          <w:color w:val="auto"/>
          <w:sz w:val="32"/>
          <w:szCs w:val="32"/>
        </w:rPr>
        <w:t>,</w:t>
      </w:r>
      <w:r w:rsidRPr="00B675CC">
        <w:rPr>
          <w:color w:val="auto"/>
          <w:sz w:val="32"/>
          <w:szCs w:val="32"/>
        </w:rPr>
        <w:t xml:space="preserve"> bên cạnh có bạn </w:t>
      </w:r>
      <w:r w:rsidR="00224AA3" w:rsidRPr="00B675CC">
        <w:rPr>
          <w:color w:val="auto"/>
          <w:sz w:val="32"/>
          <w:szCs w:val="32"/>
        </w:rPr>
        <w:t>tốt</w:t>
      </w:r>
      <w:r w:rsidRPr="00B675CC">
        <w:rPr>
          <w:color w:val="auto"/>
          <w:sz w:val="32"/>
          <w:szCs w:val="32"/>
        </w:rPr>
        <w:t xml:space="preserve"> </w:t>
      </w:r>
      <w:r w:rsidR="00224AA3" w:rsidRPr="00B675CC">
        <w:rPr>
          <w:color w:val="auto"/>
          <w:sz w:val="32"/>
          <w:szCs w:val="32"/>
        </w:rPr>
        <w:t xml:space="preserve">chân thật </w:t>
      </w:r>
      <w:r w:rsidRPr="00B675CC">
        <w:rPr>
          <w:color w:val="auto"/>
          <w:sz w:val="32"/>
          <w:szCs w:val="32"/>
        </w:rPr>
        <w:t>hay không</w:t>
      </w:r>
      <w:r w:rsidR="005107D5" w:rsidRPr="00B675CC">
        <w:rPr>
          <w:color w:val="auto"/>
          <w:sz w:val="32"/>
          <w:szCs w:val="32"/>
        </w:rPr>
        <w:t xml:space="preserve">, trên đường </w:t>
      </w:r>
      <w:r w:rsidR="00317AEB">
        <w:rPr>
          <w:color w:val="auto"/>
          <w:sz w:val="32"/>
          <w:szCs w:val="32"/>
        </w:rPr>
        <w:t>B</w:t>
      </w:r>
      <w:r w:rsidR="005107D5" w:rsidRPr="00B675CC">
        <w:rPr>
          <w:color w:val="auto"/>
          <w:sz w:val="32"/>
          <w:szCs w:val="32"/>
        </w:rPr>
        <w:t xml:space="preserve">ồ </w:t>
      </w:r>
      <w:r w:rsidR="00A055C3">
        <w:rPr>
          <w:color w:val="auto"/>
          <w:sz w:val="32"/>
          <w:szCs w:val="32"/>
        </w:rPr>
        <w:t>Đ</w:t>
      </w:r>
      <w:r w:rsidR="005107D5" w:rsidRPr="00B675CC">
        <w:rPr>
          <w:color w:val="auto"/>
          <w:sz w:val="32"/>
          <w:szCs w:val="32"/>
        </w:rPr>
        <w:t>ề của chúng ta có thể thuận buồm xuôi gió</w:t>
      </w:r>
      <w:r w:rsidR="00A92792" w:rsidRPr="00B675CC">
        <w:rPr>
          <w:color w:val="auto"/>
          <w:sz w:val="32"/>
          <w:szCs w:val="32"/>
        </w:rPr>
        <w:t xml:space="preserve"> hay không</w:t>
      </w:r>
      <w:r w:rsidR="005107D5" w:rsidRPr="00B675CC">
        <w:rPr>
          <w:color w:val="auto"/>
          <w:sz w:val="32"/>
          <w:szCs w:val="32"/>
        </w:rPr>
        <w:t xml:space="preserve"> thì bạn lành là </w:t>
      </w:r>
      <w:r w:rsidR="00317AEB">
        <w:rPr>
          <w:color w:val="auto"/>
          <w:sz w:val="32"/>
          <w:szCs w:val="32"/>
        </w:rPr>
        <w:t>một</w:t>
      </w:r>
      <w:r w:rsidR="00317AEB" w:rsidRPr="00B675CC">
        <w:rPr>
          <w:color w:val="auto"/>
          <w:sz w:val="32"/>
          <w:szCs w:val="32"/>
        </w:rPr>
        <w:t xml:space="preserve"> </w:t>
      </w:r>
      <w:r w:rsidR="005107D5" w:rsidRPr="00B675CC">
        <w:rPr>
          <w:color w:val="auto"/>
          <w:sz w:val="32"/>
          <w:szCs w:val="32"/>
        </w:rPr>
        <w:t>nhân tố quyết định</w:t>
      </w:r>
      <w:r w:rsidR="00DB4200" w:rsidRPr="00B675CC">
        <w:rPr>
          <w:color w:val="auto"/>
          <w:sz w:val="32"/>
          <w:szCs w:val="32"/>
        </w:rPr>
        <w:t xml:space="preserve">. </w:t>
      </w:r>
      <w:r w:rsidR="00A055C3">
        <w:rPr>
          <w:color w:val="auto"/>
          <w:sz w:val="32"/>
          <w:szCs w:val="32"/>
        </w:rPr>
        <w:t>M</w:t>
      </w:r>
      <w:r w:rsidR="00AE5FC6" w:rsidRPr="00B675CC">
        <w:rPr>
          <w:color w:val="auto"/>
          <w:sz w:val="32"/>
          <w:szCs w:val="32"/>
        </w:rPr>
        <w:t xml:space="preserve">uốn có </w:t>
      </w:r>
      <w:r w:rsidR="00DB4200" w:rsidRPr="00B675CC">
        <w:rPr>
          <w:color w:val="auto"/>
          <w:sz w:val="32"/>
          <w:szCs w:val="32"/>
        </w:rPr>
        <w:t>thầy tốt</w:t>
      </w:r>
      <w:r w:rsidR="00A92792" w:rsidRPr="00B675CC">
        <w:rPr>
          <w:color w:val="auto"/>
          <w:sz w:val="32"/>
          <w:szCs w:val="32"/>
        </w:rPr>
        <w:t xml:space="preserve">, bạn lành thì mấu chốt không ở chỗ họ mà nằm ở chỗ chúng ta </w:t>
      </w:r>
      <w:r w:rsidR="00923F84" w:rsidRPr="00B675CC">
        <w:rPr>
          <w:color w:val="auto"/>
          <w:sz w:val="32"/>
          <w:szCs w:val="32"/>
        </w:rPr>
        <w:t>đối đãi với những người bạn tốt này như thế</w:t>
      </w:r>
      <w:r w:rsidR="00ED0BC5" w:rsidRPr="00B675CC">
        <w:rPr>
          <w:color w:val="auto"/>
          <w:sz w:val="32"/>
          <w:szCs w:val="32"/>
        </w:rPr>
        <w:t xml:space="preserve"> nào. K</w:t>
      </w:r>
      <w:r w:rsidR="00923F84" w:rsidRPr="00B675CC">
        <w:rPr>
          <w:color w:val="auto"/>
          <w:sz w:val="32"/>
          <w:szCs w:val="32"/>
        </w:rPr>
        <w:t xml:space="preserve">hi nghe thấy những lời khuyên bảo thẳng thắn của họ </w:t>
      </w:r>
      <w:r w:rsidR="00302C77" w:rsidRPr="00B675CC">
        <w:rPr>
          <w:color w:val="auto"/>
          <w:sz w:val="32"/>
          <w:szCs w:val="32"/>
        </w:rPr>
        <w:t>thì nên nghe lỗi thấy vui, lập tức sửa đổi bản thân. Nghe thấy những lời tán dương thì “</w:t>
      </w:r>
      <w:r w:rsidR="00A055C3">
        <w:rPr>
          <w:i/>
          <w:color w:val="auto"/>
          <w:sz w:val="32"/>
          <w:szCs w:val="32"/>
        </w:rPr>
        <w:t>n</w:t>
      </w:r>
      <w:r w:rsidR="006B5F4B" w:rsidRPr="00B675CC">
        <w:rPr>
          <w:i/>
          <w:color w:val="auto"/>
          <w:sz w:val="32"/>
          <w:szCs w:val="32"/>
        </w:rPr>
        <w:t>ghe khen sợ</w:t>
      </w:r>
      <w:r w:rsidR="006B5F4B" w:rsidRPr="00B675CC">
        <w:rPr>
          <w:color w:val="auto"/>
          <w:sz w:val="32"/>
          <w:szCs w:val="32"/>
        </w:rPr>
        <w:t>”, rất sợ hãi người khác tán thán, sợ điề</w:t>
      </w:r>
      <w:r w:rsidR="00ED0BC5" w:rsidRPr="00B675CC">
        <w:rPr>
          <w:color w:val="auto"/>
          <w:sz w:val="32"/>
          <w:szCs w:val="32"/>
        </w:rPr>
        <w:t>u gì? D</w:t>
      </w:r>
      <w:r w:rsidR="006B5F4B" w:rsidRPr="00B675CC">
        <w:rPr>
          <w:color w:val="auto"/>
          <w:sz w:val="32"/>
          <w:szCs w:val="32"/>
        </w:rPr>
        <w:t xml:space="preserve">anh không xứng </w:t>
      </w:r>
      <w:r w:rsidR="00A055C3">
        <w:rPr>
          <w:color w:val="auto"/>
          <w:sz w:val="32"/>
          <w:szCs w:val="32"/>
        </w:rPr>
        <w:t xml:space="preserve">với </w:t>
      </w:r>
      <w:r w:rsidR="006B5F4B" w:rsidRPr="00B675CC">
        <w:rPr>
          <w:color w:val="auto"/>
          <w:sz w:val="32"/>
          <w:szCs w:val="32"/>
        </w:rPr>
        <w:t>thực</w:t>
      </w:r>
      <w:r w:rsidR="0091601D" w:rsidRPr="00B675CC">
        <w:rPr>
          <w:color w:val="auto"/>
          <w:sz w:val="32"/>
          <w:szCs w:val="32"/>
        </w:rPr>
        <w:t xml:space="preserve">, trong tâm có </w:t>
      </w:r>
      <w:r w:rsidR="00317AEB">
        <w:rPr>
          <w:color w:val="auto"/>
          <w:sz w:val="32"/>
          <w:szCs w:val="32"/>
        </w:rPr>
        <w:t>một</w:t>
      </w:r>
      <w:r w:rsidR="00317AEB" w:rsidRPr="00B675CC">
        <w:rPr>
          <w:color w:val="auto"/>
          <w:sz w:val="32"/>
          <w:szCs w:val="32"/>
        </w:rPr>
        <w:t xml:space="preserve"> </w:t>
      </w:r>
      <w:r w:rsidR="0091601D" w:rsidRPr="00B675CC">
        <w:rPr>
          <w:color w:val="auto"/>
          <w:sz w:val="32"/>
          <w:szCs w:val="32"/>
        </w:rPr>
        <w:t xml:space="preserve">tâm lý cảnh giác sợ sệt, được </w:t>
      </w:r>
      <w:r w:rsidR="00A055C3">
        <w:rPr>
          <w:color w:val="auto"/>
          <w:sz w:val="32"/>
          <w:szCs w:val="32"/>
        </w:rPr>
        <w:t xml:space="preserve">người </w:t>
      </w:r>
      <w:r w:rsidR="005F1227" w:rsidRPr="00B675CC">
        <w:rPr>
          <w:color w:val="auto"/>
          <w:sz w:val="32"/>
          <w:szCs w:val="32"/>
        </w:rPr>
        <w:t>trọng</w:t>
      </w:r>
      <w:r w:rsidR="0091601D" w:rsidRPr="00B675CC">
        <w:rPr>
          <w:color w:val="auto"/>
          <w:sz w:val="32"/>
          <w:szCs w:val="32"/>
        </w:rPr>
        <w:t xml:space="preserve"> mà lo sợ</w:t>
      </w:r>
      <w:r w:rsidR="00D06686" w:rsidRPr="00B675CC">
        <w:rPr>
          <w:color w:val="auto"/>
          <w:sz w:val="32"/>
          <w:szCs w:val="32"/>
        </w:rPr>
        <w:t xml:space="preserve">. Người như vậy thì tự nhiên sẽ có nhiều thầy giỏi bạn </w:t>
      </w:r>
      <w:r w:rsidR="005F1227" w:rsidRPr="00B675CC">
        <w:rPr>
          <w:color w:val="auto"/>
          <w:sz w:val="32"/>
          <w:szCs w:val="32"/>
        </w:rPr>
        <w:t>lành</w:t>
      </w:r>
      <w:r w:rsidR="00D06686" w:rsidRPr="00B675CC">
        <w:rPr>
          <w:color w:val="auto"/>
          <w:sz w:val="32"/>
          <w:szCs w:val="32"/>
        </w:rPr>
        <w:t xml:space="preserve">, đạo nghiệp </w:t>
      </w:r>
      <w:r w:rsidR="00560FDA" w:rsidRPr="00B675CC">
        <w:rPr>
          <w:color w:val="auto"/>
          <w:sz w:val="32"/>
          <w:szCs w:val="32"/>
        </w:rPr>
        <w:t xml:space="preserve">sẽ </w:t>
      </w:r>
      <w:r w:rsidR="00D06686" w:rsidRPr="00B675CC">
        <w:rPr>
          <w:color w:val="auto"/>
          <w:sz w:val="32"/>
          <w:szCs w:val="32"/>
        </w:rPr>
        <w:t>thăng tiến rất nhanh</w:t>
      </w:r>
      <w:r w:rsidR="00485B9D" w:rsidRPr="00B675CC">
        <w:rPr>
          <w:color w:val="auto"/>
          <w:sz w:val="32"/>
          <w:szCs w:val="32"/>
        </w:rPr>
        <w:t>. Những điều này chúng ta nên bồi dưỡng từ nhỏ.</w:t>
      </w:r>
    </w:p>
    <w:p w14:paraId="3EAC2903" w14:textId="77777777" w:rsidR="00485B9D" w:rsidRPr="00B675CC" w:rsidRDefault="00485B9D" w:rsidP="005E2861">
      <w:pPr>
        <w:jc w:val="both"/>
        <w:rPr>
          <w:color w:val="auto"/>
          <w:sz w:val="32"/>
          <w:szCs w:val="32"/>
        </w:rPr>
      </w:pPr>
      <w:r w:rsidRPr="00B675CC">
        <w:rPr>
          <w:color w:val="auto"/>
          <w:sz w:val="32"/>
          <w:szCs w:val="32"/>
        </w:rPr>
        <w:t>Hôm nay đã hết giờ rồi, chúng t</w:t>
      </w:r>
      <w:r w:rsidR="00A055C3">
        <w:rPr>
          <w:color w:val="auto"/>
          <w:sz w:val="32"/>
          <w:szCs w:val="32"/>
        </w:rPr>
        <w:t>ôi</w:t>
      </w:r>
      <w:r w:rsidRPr="00B675CC">
        <w:rPr>
          <w:color w:val="auto"/>
          <w:sz w:val="32"/>
          <w:szCs w:val="32"/>
        </w:rPr>
        <w:t xml:space="preserve"> tạm thời giảng đến đây. </w:t>
      </w:r>
      <w:r w:rsidR="00AE1DBD" w:rsidRPr="00B675CC">
        <w:rPr>
          <w:color w:val="auto"/>
          <w:sz w:val="32"/>
          <w:szCs w:val="32"/>
        </w:rPr>
        <w:t xml:space="preserve">Cùng thời gian này ngày mai chúng ta </w:t>
      </w:r>
      <w:r w:rsidR="005F1227" w:rsidRPr="00B675CC">
        <w:rPr>
          <w:color w:val="auto"/>
          <w:sz w:val="32"/>
          <w:szCs w:val="32"/>
        </w:rPr>
        <w:t xml:space="preserve">sẽ </w:t>
      </w:r>
      <w:r w:rsidR="00AE1DBD" w:rsidRPr="00B675CC">
        <w:rPr>
          <w:color w:val="auto"/>
          <w:sz w:val="32"/>
          <w:szCs w:val="32"/>
        </w:rPr>
        <w:t>tiếp tục học tập</w:t>
      </w:r>
      <w:r w:rsidR="008019BF" w:rsidRPr="00B675CC">
        <w:rPr>
          <w:color w:val="auto"/>
          <w:sz w:val="32"/>
          <w:szCs w:val="32"/>
        </w:rPr>
        <w:t>.</w:t>
      </w:r>
      <w:r w:rsidR="00AE1DBD" w:rsidRPr="00B675CC">
        <w:rPr>
          <w:color w:val="auto"/>
          <w:sz w:val="32"/>
          <w:szCs w:val="32"/>
        </w:rPr>
        <w:t xml:space="preserve"> </w:t>
      </w:r>
      <w:r w:rsidR="008019BF" w:rsidRPr="00B675CC">
        <w:rPr>
          <w:color w:val="auto"/>
          <w:sz w:val="32"/>
          <w:szCs w:val="32"/>
        </w:rPr>
        <w:t xml:space="preserve">Xin </w:t>
      </w:r>
      <w:r w:rsidR="00AE1DBD" w:rsidRPr="00B675CC">
        <w:rPr>
          <w:color w:val="auto"/>
          <w:sz w:val="32"/>
          <w:szCs w:val="32"/>
        </w:rPr>
        <w:t>cảm ơn mọi người.</w:t>
      </w:r>
      <w:r w:rsidR="00A055C3">
        <w:rPr>
          <w:color w:val="auto"/>
          <w:sz w:val="32"/>
          <w:szCs w:val="32"/>
        </w:rPr>
        <w:t xml:space="preserve"> A Di Đà Phật!</w:t>
      </w:r>
    </w:p>
    <w:p w14:paraId="6DAE262A" w14:textId="77777777" w:rsidR="00A447E8" w:rsidRPr="003D77C1" w:rsidRDefault="00A447E8" w:rsidP="005E2861">
      <w:pPr>
        <w:ind w:firstLine="0"/>
        <w:jc w:val="both"/>
        <w:rPr>
          <w:sz w:val="16"/>
          <w:szCs w:val="16"/>
        </w:rPr>
      </w:pPr>
      <w:r w:rsidRPr="003D77C1">
        <w:rPr>
          <w:rFonts w:eastAsia="Times New Roman"/>
          <w:sz w:val="16"/>
          <w:szCs w:val="16"/>
        </w:rPr>
        <w:br/>
      </w:r>
      <w:r w:rsidRPr="003D77C1">
        <w:rPr>
          <w:rFonts w:ascii="SimSun" w:hAnsi="SimSun" w:cs="SimSun"/>
          <w:sz w:val="16"/>
          <w:szCs w:val="16"/>
        </w:rPr>
        <w:t xml:space="preserve">　　</w:t>
      </w:r>
    </w:p>
    <w:sectPr w:rsidR="00A447E8" w:rsidRPr="003D77C1" w:rsidSect="00B76401">
      <w:headerReference w:type="even" r:id="rId7"/>
      <w:headerReference w:type="default" r:id="rId8"/>
      <w:footerReference w:type="even" r:id="rId9"/>
      <w:footerReference w:type="default" r:id="rId10"/>
      <w:headerReference w:type="first" r:id="rId11"/>
      <w:footerReference w:type="first" r:id="rId12"/>
      <w:pgSz w:w="11907" w:h="16839"/>
      <w:pgMar w:top="709"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139F6" w14:textId="77777777" w:rsidR="00024388" w:rsidRDefault="00024388" w:rsidP="00024388">
      <w:pPr>
        <w:spacing w:after="0" w:line="240" w:lineRule="auto"/>
      </w:pPr>
      <w:r>
        <w:separator/>
      </w:r>
    </w:p>
  </w:endnote>
  <w:endnote w:type="continuationSeparator" w:id="0">
    <w:p w14:paraId="2248565D" w14:textId="77777777" w:rsidR="00024388" w:rsidRDefault="00024388" w:rsidP="00024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2207" w14:textId="77777777" w:rsidR="00024388" w:rsidRDefault="00024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0BE1" w14:textId="3FEE87B3" w:rsidR="00024388" w:rsidRPr="00024388" w:rsidRDefault="00024388" w:rsidP="00024388">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B197A" w14:textId="2F0B0C7A" w:rsidR="00024388" w:rsidRPr="00024388" w:rsidRDefault="00024388" w:rsidP="00024388">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0F99A" w14:textId="77777777" w:rsidR="00024388" w:rsidRDefault="00024388" w:rsidP="00024388">
      <w:pPr>
        <w:spacing w:after="0" w:line="240" w:lineRule="auto"/>
      </w:pPr>
      <w:r>
        <w:separator/>
      </w:r>
    </w:p>
  </w:footnote>
  <w:footnote w:type="continuationSeparator" w:id="0">
    <w:p w14:paraId="058D59F9" w14:textId="77777777" w:rsidR="00024388" w:rsidRDefault="00024388" w:rsidP="000243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A472" w14:textId="77777777" w:rsidR="00024388" w:rsidRDefault="000243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5CA26" w14:textId="77777777" w:rsidR="00024388" w:rsidRDefault="000243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5CE2" w14:textId="77777777" w:rsidR="00024388" w:rsidRDefault="000243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EDA"/>
    <w:rsid w:val="000009BA"/>
    <w:rsid w:val="000014E2"/>
    <w:rsid w:val="00011616"/>
    <w:rsid w:val="000136FB"/>
    <w:rsid w:val="00015ABA"/>
    <w:rsid w:val="00024388"/>
    <w:rsid w:val="000315C9"/>
    <w:rsid w:val="00035EDA"/>
    <w:rsid w:val="0004406B"/>
    <w:rsid w:val="00046BA3"/>
    <w:rsid w:val="000476C1"/>
    <w:rsid w:val="00051CE6"/>
    <w:rsid w:val="00053B62"/>
    <w:rsid w:val="00053F33"/>
    <w:rsid w:val="0006675B"/>
    <w:rsid w:val="00066B47"/>
    <w:rsid w:val="00066C01"/>
    <w:rsid w:val="000674B1"/>
    <w:rsid w:val="0007578D"/>
    <w:rsid w:val="000773F6"/>
    <w:rsid w:val="00080BA7"/>
    <w:rsid w:val="00080C04"/>
    <w:rsid w:val="000817E7"/>
    <w:rsid w:val="00082A3B"/>
    <w:rsid w:val="000854A7"/>
    <w:rsid w:val="00085602"/>
    <w:rsid w:val="000877ED"/>
    <w:rsid w:val="00087C4C"/>
    <w:rsid w:val="00091E1A"/>
    <w:rsid w:val="00092DE8"/>
    <w:rsid w:val="000A0B4E"/>
    <w:rsid w:val="000A2600"/>
    <w:rsid w:val="000A3743"/>
    <w:rsid w:val="000C05A6"/>
    <w:rsid w:val="000C5748"/>
    <w:rsid w:val="000C5CBB"/>
    <w:rsid w:val="000C7305"/>
    <w:rsid w:val="000C7CCE"/>
    <w:rsid w:val="000C7E66"/>
    <w:rsid w:val="000D1D40"/>
    <w:rsid w:val="000D6570"/>
    <w:rsid w:val="000E224F"/>
    <w:rsid w:val="000E2A51"/>
    <w:rsid w:val="000E45FC"/>
    <w:rsid w:val="000F342A"/>
    <w:rsid w:val="000F52E5"/>
    <w:rsid w:val="000F6D1A"/>
    <w:rsid w:val="0010065B"/>
    <w:rsid w:val="00102729"/>
    <w:rsid w:val="001053CE"/>
    <w:rsid w:val="00106075"/>
    <w:rsid w:val="00107516"/>
    <w:rsid w:val="00112104"/>
    <w:rsid w:val="00124C7A"/>
    <w:rsid w:val="0012720F"/>
    <w:rsid w:val="00135B91"/>
    <w:rsid w:val="00135E73"/>
    <w:rsid w:val="00136471"/>
    <w:rsid w:val="0013689D"/>
    <w:rsid w:val="00144799"/>
    <w:rsid w:val="00145791"/>
    <w:rsid w:val="00152C69"/>
    <w:rsid w:val="00153F46"/>
    <w:rsid w:val="00161828"/>
    <w:rsid w:val="00166CA9"/>
    <w:rsid w:val="00166D3D"/>
    <w:rsid w:val="0017139E"/>
    <w:rsid w:val="001727C4"/>
    <w:rsid w:val="00176635"/>
    <w:rsid w:val="001801B5"/>
    <w:rsid w:val="00181CF9"/>
    <w:rsid w:val="0018338D"/>
    <w:rsid w:val="00187C0C"/>
    <w:rsid w:val="00190F67"/>
    <w:rsid w:val="00191036"/>
    <w:rsid w:val="001923FB"/>
    <w:rsid w:val="001A2682"/>
    <w:rsid w:val="001A2C40"/>
    <w:rsid w:val="001B02E7"/>
    <w:rsid w:val="001B0E1B"/>
    <w:rsid w:val="001B1649"/>
    <w:rsid w:val="001B2ACE"/>
    <w:rsid w:val="001B4DC0"/>
    <w:rsid w:val="001C1229"/>
    <w:rsid w:val="001C187A"/>
    <w:rsid w:val="001D12CA"/>
    <w:rsid w:val="001D1CCB"/>
    <w:rsid w:val="001D654E"/>
    <w:rsid w:val="001E3679"/>
    <w:rsid w:val="001E4131"/>
    <w:rsid w:val="001E42F9"/>
    <w:rsid w:val="002012C1"/>
    <w:rsid w:val="00201CB0"/>
    <w:rsid w:val="002031CD"/>
    <w:rsid w:val="0020416E"/>
    <w:rsid w:val="002046EE"/>
    <w:rsid w:val="00205411"/>
    <w:rsid w:val="0020718E"/>
    <w:rsid w:val="002071F8"/>
    <w:rsid w:val="00211832"/>
    <w:rsid w:val="00212096"/>
    <w:rsid w:val="002132EA"/>
    <w:rsid w:val="0021482A"/>
    <w:rsid w:val="00215B48"/>
    <w:rsid w:val="00224AA3"/>
    <w:rsid w:val="00225B47"/>
    <w:rsid w:val="0022769B"/>
    <w:rsid w:val="00227BCD"/>
    <w:rsid w:val="00237D54"/>
    <w:rsid w:val="00237E99"/>
    <w:rsid w:val="00240C49"/>
    <w:rsid w:val="002430A4"/>
    <w:rsid w:val="00243271"/>
    <w:rsid w:val="0025080B"/>
    <w:rsid w:val="00252018"/>
    <w:rsid w:val="00252345"/>
    <w:rsid w:val="00253071"/>
    <w:rsid w:val="002540B4"/>
    <w:rsid w:val="002557B9"/>
    <w:rsid w:val="00255D93"/>
    <w:rsid w:val="00262CDB"/>
    <w:rsid w:val="00266551"/>
    <w:rsid w:val="00266E46"/>
    <w:rsid w:val="00270380"/>
    <w:rsid w:val="00271198"/>
    <w:rsid w:val="0027194F"/>
    <w:rsid w:val="0027521E"/>
    <w:rsid w:val="0028507E"/>
    <w:rsid w:val="002947EC"/>
    <w:rsid w:val="002956DC"/>
    <w:rsid w:val="00297897"/>
    <w:rsid w:val="002A2786"/>
    <w:rsid w:val="002A3A50"/>
    <w:rsid w:val="002A6683"/>
    <w:rsid w:val="002B1EB3"/>
    <w:rsid w:val="002B34F6"/>
    <w:rsid w:val="002B39E2"/>
    <w:rsid w:val="002B6044"/>
    <w:rsid w:val="002B6B3E"/>
    <w:rsid w:val="002D1808"/>
    <w:rsid w:val="002D3DE3"/>
    <w:rsid w:val="002D6D6F"/>
    <w:rsid w:val="002E05C7"/>
    <w:rsid w:val="002E196A"/>
    <w:rsid w:val="002F1902"/>
    <w:rsid w:val="002F1DD7"/>
    <w:rsid w:val="002F27F9"/>
    <w:rsid w:val="002F2B14"/>
    <w:rsid w:val="002F55FB"/>
    <w:rsid w:val="002F5B34"/>
    <w:rsid w:val="002F74B7"/>
    <w:rsid w:val="002F783F"/>
    <w:rsid w:val="003008F7"/>
    <w:rsid w:val="00302987"/>
    <w:rsid w:val="00302C77"/>
    <w:rsid w:val="003030DE"/>
    <w:rsid w:val="0030425C"/>
    <w:rsid w:val="003055CF"/>
    <w:rsid w:val="0030668B"/>
    <w:rsid w:val="003136E4"/>
    <w:rsid w:val="00313D9C"/>
    <w:rsid w:val="003147AF"/>
    <w:rsid w:val="00317AEB"/>
    <w:rsid w:val="00323287"/>
    <w:rsid w:val="003232B2"/>
    <w:rsid w:val="00323855"/>
    <w:rsid w:val="0032510B"/>
    <w:rsid w:val="00332B91"/>
    <w:rsid w:val="00335E4E"/>
    <w:rsid w:val="003415F9"/>
    <w:rsid w:val="00351300"/>
    <w:rsid w:val="00351CCE"/>
    <w:rsid w:val="00353038"/>
    <w:rsid w:val="00354076"/>
    <w:rsid w:val="00356B40"/>
    <w:rsid w:val="003576CF"/>
    <w:rsid w:val="00357C3B"/>
    <w:rsid w:val="00364FB7"/>
    <w:rsid w:val="003673BB"/>
    <w:rsid w:val="00367521"/>
    <w:rsid w:val="00370241"/>
    <w:rsid w:val="00373D13"/>
    <w:rsid w:val="0037596A"/>
    <w:rsid w:val="00375CDE"/>
    <w:rsid w:val="00380B6C"/>
    <w:rsid w:val="00381FBE"/>
    <w:rsid w:val="003870D0"/>
    <w:rsid w:val="003870FD"/>
    <w:rsid w:val="00393C75"/>
    <w:rsid w:val="0039540C"/>
    <w:rsid w:val="00395B0F"/>
    <w:rsid w:val="003A11F5"/>
    <w:rsid w:val="003A2F52"/>
    <w:rsid w:val="003A5EDC"/>
    <w:rsid w:val="003B2DFA"/>
    <w:rsid w:val="003B5A5C"/>
    <w:rsid w:val="003B7273"/>
    <w:rsid w:val="003C017B"/>
    <w:rsid w:val="003C153C"/>
    <w:rsid w:val="003C5E29"/>
    <w:rsid w:val="003D4AE9"/>
    <w:rsid w:val="003D77C1"/>
    <w:rsid w:val="003E0AAF"/>
    <w:rsid w:val="003E74DD"/>
    <w:rsid w:val="003F065D"/>
    <w:rsid w:val="003F31E4"/>
    <w:rsid w:val="0040209A"/>
    <w:rsid w:val="00402218"/>
    <w:rsid w:val="004023C0"/>
    <w:rsid w:val="00403CA8"/>
    <w:rsid w:val="00405A95"/>
    <w:rsid w:val="00405B67"/>
    <w:rsid w:val="00414414"/>
    <w:rsid w:val="004226C8"/>
    <w:rsid w:val="00424E14"/>
    <w:rsid w:val="004260F5"/>
    <w:rsid w:val="004264B5"/>
    <w:rsid w:val="0042653F"/>
    <w:rsid w:val="00430F41"/>
    <w:rsid w:val="00435048"/>
    <w:rsid w:val="00435530"/>
    <w:rsid w:val="00443D77"/>
    <w:rsid w:val="004528B5"/>
    <w:rsid w:val="00453722"/>
    <w:rsid w:val="0046232C"/>
    <w:rsid w:val="00472645"/>
    <w:rsid w:val="00475F04"/>
    <w:rsid w:val="0047641F"/>
    <w:rsid w:val="00483AB3"/>
    <w:rsid w:val="00485B9D"/>
    <w:rsid w:val="00485E48"/>
    <w:rsid w:val="0049010C"/>
    <w:rsid w:val="00493D33"/>
    <w:rsid w:val="0049543A"/>
    <w:rsid w:val="004A1290"/>
    <w:rsid w:val="004A15F1"/>
    <w:rsid w:val="004A274F"/>
    <w:rsid w:val="004A3778"/>
    <w:rsid w:val="004A45F0"/>
    <w:rsid w:val="004A791F"/>
    <w:rsid w:val="004B02A9"/>
    <w:rsid w:val="004B0C27"/>
    <w:rsid w:val="004B4B40"/>
    <w:rsid w:val="004B7527"/>
    <w:rsid w:val="004C1DA7"/>
    <w:rsid w:val="004C251E"/>
    <w:rsid w:val="004C31F8"/>
    <w:rsid w:val="004C7422"/>
    <w:rsid w:val="004C7C09"/>
    <w:rsid w:val="004D24DC"/>
    <w:rsid w:val="004D2F19"/>
    <w:rsid w:val="004D5F96"/>
    <w:rsid w:val="004D7AC1"/>
    <w:rsid w:val="004F61BA"/>
    <w:rsid w:val="00501288"/>
    <w:rsid w:val="0050227B"/>
    <w:rsid w:val="005034AC"/>
    <w:rsid w:val="00505D04"/>
    <w:rsid w:val="005107D5"/>
    <w:rsid w:val="00517B0F"/>
    <w:rsid w:val="005257B7"/>
    <w:rsid w:val="00526E39"/>
    <w:rsid w:val="00532943"/>
    <w:rsid w:val="00533309"/>
    <w:rsid w:val="00534AAE"/>
    <w:rsid w:val="00535CB7"/>
    <w:rsid w:val="00536467"/>
    <w:rsid w:val="00541C9E"/>
    <w:rsid w:val="00544121"/>
    <w:rsid w:val="00545CEE"/>
    <w:rsid w:val="005461C3"/>
    <w:rsid w:val="0054650A"/>
    <w:rsid w:val="0055316A"/>
    <w:rsid w:val="005564E4"/>
    <w:rsid w:val="005604D0"/>
    <w:rsid w:val="00560FDA"/>
    <w:rsid w:val="005620B4"/>
    <w:rsid w:val="0056749C"/>
    <w:rsid w:val="00570EEE"/>
    <w:rsid w:val="005710F3"/>
    <w:rsid w:val="005715E4"/>
    <w:rsid w:val="005723D1"/>
    <w:rsid w:val="00572F0F"/>
    <w:rsid w:val="0057347C"/>
    <w:rsid w:val="005741A0"/>
    <w:rsid w:val="0057603A"/>
    <w:rsid w:val="00576666"/>
    <w:rsid w:val="00576B65"/>
    <w:rsid w:val="00576CE2"/>
    <w:rsid w:val="005804DE"/>
    <w:rsid w:val="00586D58"/>
    <w:rsid w:val="00591569"/>
    <w:rsid w:val="0059230E"/>
    <w:rsid w:val="00595CFB"/>
    <w:rsid w:val="00597B7D"/>
    <w:rsid w:val="005A3127"/>
    <w:rsid w:val="005A51BE"/>
    <w:rsid w:val="005B2008"/>
    <w:rsid w:val="005B3F71"/>
    <w:rsid w:val="005C1C29"/>
    <w:rsid w:val="005C2682"/>
    <w:rsid w:val="005C2D9D"/>
    <w:rsid w:val="005C56FE"/>
    <w:rsid w:val="005D202D"/>
    <w:rsid w:val="005D6BEE"/>
    <w:rsid w:val="005D6E92"/>
    <w:rsid w:val="005D7BB9"/>
    <w:rsid w:val="005E04C2"/>
    <w:rsid w:val="005E208F"/>
    <w:rsid w:val="005E2861"/>
    <w:rsid w:val="005E7A25"/>
    <w:rsid w:val="005F1227"/>
    <w:rsid w:val="005F233E"/>
    <w:rsid w:val="005F78B8"/>
    <w:rsid w:val="0060190A"/>
    <w:rsid w:val="00603CDA"/>
    <w:rsid w:val="00610D06"/>
    <w:rsid w:val="00611998"/>
    <w:rsid w:val="006151C9"/>
    <w:rsid w:val="00615C40"/>
    <w:rsid w:val="0061764F"/>
    <w:rsid w:val="0062079D"/>
    <w:rsid w:val="00623361"/>
    <w:rsid w:val="00624CA3"/>
    <w:rsid w:val="00625130"/>
    <w:rsid w:val="00625825"/>
    <w:rsid w:val="00625C8E"/>
    <w:rsid w:val="00626701"/>
    <w:rsid w:val="0064060E"/>
    <w:rsid w:val="006449EB"/>
    <w:rsid w:val="006462D1"/>
    <w:rsid w:val="00647644"/>
    <w:rsid w:val="0065025C"/>
    <w:rsid w:val="0065665F"/>
    <w:rsid w:val="006658C9"/>
    <w:rsid w:val="0067385D"/>
    <w:rsid w:val="00676394"/>
    <w:rsid w:val="0068179F"/>
    <w:rsid w:val="00683437"/>
    <w:rsid w:val="00683F50"/>
    <w:rsid w:val="00684ABC"/>
    <w:rsid w:val="00685B65"/>
    <w:rsid w:val="00685D6D"/>
    <w:rsid w:val="006871A3"/>
    <w:rsid w:val="00687C6A"/>
    <w:rsid w:val="00690C2C"/>
    <w:rsid w:val="006944D1"/>
    <w:rsid w:val="006A20DB"/>
    <w:rsid w:val="006A2FA5"/>
    <w:rsid w:val="006A58A8"/>
    <w:rsid w:val="006B3ACB"/>
    <w:rsid w:val="006B5F4B"/>
    <w:rsid w:val="006B61E0"/>
    <w:rsid w:val="006C137C"/>
    <w:rsid w:val="006C3BB3"/>
    <w:rsid w:val="006C5765"/>
    <w:rsid w:val="006D0B6A"/>
    <w:rsid w:val="006D288F"/>
    <w:rsid w:val="006D2F97"/>
    <w:rsid w:val="006D7933"/>
    <w:rsid w:val="006E03ED"/>
    <w:rsid w:val="006E2D02"/>
    <w:rsid w:val="006E5841"/>
    <w:rsid w:val="006E6687"/>
    <w:rsid w:val="006F3D67"/>
    <w:rsid w:val="006F79FD"/>
    <w:rsid w:val="00700903"/>
    <w:rsid w:val="00704443"/>
    <w:rsid w:val="00705188"/>
    <w:rsid w:val="007140BC"/>
    <w:rsid w:val="00721305"/>
    <w:rsid w:val="00721B69"/>
    <w:rsid w:val="00732777"/>
    <w:rsid w:val="007327B2"/>
    <w:rsid w:val="00746441"/>
    <w:rsid w:val="00752D41"/>
    <w:rsid w:val="007634F3"/>
    <w:rsid w:val="0077060C"/>
    <w:rsid w:val="00771FCB"/>
    <w:rsid w:val="007747C3"/>
    <w:rsid w:val="00775417"/>
    <w:rsid w:val="00776514"/>
    <w:rsid w:val="00783852"/>
    <w:rsid w:val="0078435A"/>
    <w:rsid w:val="00784852"/>
    <w:rsid w:val="00785B26"/>
    <w:rsid w:val="00786479"/>
    <w:rsid w:val="00794350"/>
    <w:rsid w:val="00795EC8"/>
    <w:rsid w:val="00797EBC"/>
    <w:rsid w:val="007A1FC8"/>
    <w:rsid w:val="007A327B"/>
    <w:rsid w:val="007B2A0F"/>
    <w:rsid w:val="007C1C67"/>
    <w:rsid w:val="007D0004"/>
    <w:rsid w:val="007D789A"/>
    <w:rsid w:val="007E70C2"/>
    <w:rsid w:val="007E7896"/>
    <w:rsid w:val="007E7D99"/>
    <w:rsid w:val="007F51FB"/>
    <w:rsid w:val="007F647F"/>
    <w:rsid w:val="007F7F67"/>
    <w:rsid w:val="00801689"/>
    <w:rsid w:val="008019BF"/>
    <w:rsid w:val="00803A4F"/>
    <w:rsid w:val="008056F5"/>
    <w:rsid w:val="008143D3"/>
    <w:rsid w:val="0081477F"/>
    <w:rsid w:val="00815794"/>
    <w:rsid w:val="0081779E"/>
    <w:rsid w:val="00820657"/>
    <w:rsid w:val="00821B90"/>
    <w:rsid w:val="008317C9"/>
    <w:rsid w:val="00832969"/>
    <w:rsid w:val="00833295"/>
    <w:rsid w:val="008377A9"/>
    <w:rsid w:val="008408BA"/>
    <w:rsid w:val="00844988"/>
    <w:rsid w:val="00845A24"/>
    <w:rsid w:val="008563E0"/>
    <w:rsid w:val="00856793"/>
    <w:rsid w:val="00857545"/>
    <w:rsid w:val="00857C55"/>
    <w:rsid w:val="00860349"/>
    <w:rsid w:val="00865365"/>
    <w:rsid w:val="00867ADE"/>
    <w:rsid w:val="008707D3"/>
    <w:rsid w:val="00870B9D"/>
    <w:rsid w:val="00873EC2"/>
    <w:rsid w:val="00874087"/>
    <w:rsid w:val="0087497C"/>
    <w:rsid w:val="008874E6"/>
    <w:rsid w:val="00893482"/>
    <w:rsid w:val="008950FE"/>
    <w:rsid w:val="008A043B"/>
    <w:rsid w:val="008B0461"/>
    <w:rsid w:val="008B17BD"/>
    <w:rsid w:val="008B287D"/>
    <w:rsid w:val="008B431D"/>
    <w:rsid w:val="008B678C"/>
    <w:rsid w:val="008C0D40"/>
    <w:rsid w:val="008C1937"/>
    <w:rsid w:val="008C2BBA"/>
    <w:rsid w:val="008D497A"/>
    <w:rsid w:val="008D6632"/>
    <w:rsid w:val="008D712B"/>
    <w:rsid w:val="008E0B08"/>
    <w:rsid w:val="008E230C"/>
    <w:rsid w:val="008E77F5"/>
    <w:rsid w:val="008F47D8"/>
    <w:rsid w:val="00900757"/>
    <w:rsid w:val="00902302"/>
    <w:rsid w:val="009029C7"/>
    <w:rsid w:val="009071E5"/>
    <w:rsid w:val="00907FEF"/>
    <w:rsid w:val="009117DC"/>
    <w:rsid w:val="0091601D"/>
    <w:rsid w:val="0091661A"/>
    <w:rsid w:val="00916793"/>
    <w:rsid w:val="009207B6"/>
    <w:rsid w:val="00921ADB"/>
    <w:rsid w:val="00922865"/>
    <w:rsid w:val="009235C9"/>
    <w:rsid w:val="00923F84"/>
    <w:rsid w:val="00924B0A"/>
    <w:rsid w:val="00924FC6"/>
    <w:rsid w:val="00930E94"/>
    <w:rsid w:val="00931189"/>
    <w:rsid w:val="009320B4"/>
    <w:rsid w:val="0093749B"/>
    <w:rsid w:val="00942D48"/>
    <w:rsid w:val="00944774"/>
    <w:rsid w:val="00953D0F"/>
    <w:rsid w:val="00955CE4"/>
    <w:rsid w:val="009641B8"/>
    <w:rsid w:val="009642F9"/>
    <w:rsid w:val="00967090"/>
    <w:rsid w:val="0097042C"/>
    <w:rsid w:val="0097174A"/>
    <w:rsid w:val="0097253A"/>
    <w:rsid w:val="0098026A"/>
    <w:rsid w:val="00980C75"/>
    <w:rsid w:val="00981C5B"/>
    <w:rsid w:val="00982898"/>
    <w:rsid w:val="00986AD5"/>
    <w:rsid w:val="00987818"/>
    <w:rsid w:val="00991C61"/>
    <w:rsid w:val="009946E9"/>
    <w:rsid w:val="0099748F"/>
    <w:rsid w:val="009A6AC9"/>
    <w:rsid w:val="009A7DAE"/>
    <w:rsid w:val="009B5EF3"/>
    <w:rsid w:val="009C1DC5"/>
    <w:rsid w:val="009C65C9"/>
    <w:rsid w:val="009D075B"/>
    <w:rsid w:val="009D2452"/>
    <w:rsid w:val="009D2B43"/>
    <w:rsid w:val="009D33B0"/>
    <w:rsid w:val="009D3976"/>
    <w:rsid w:val="009D42D2"/>
    <w:rsid w:val="009D60AF"/>
    <w:rsid w:val="009E5B46"/>
    <w:rsid w:val="009E6919"/>
    <w:rsid w:val="009F27C4"/>
    <w:rsid w:val="009F5179"/>
    <w:rsid w:val="009F6685"/>
    <w:rsid w:val="009F6AD9"/>
    <w:rsid w:val="009F7242"/>
    <w:rsid w:val="00A037F6"/>
    <w:rsid w:val="00A04462"/>
    <w:rsid w:val="00A055C3"/>
    <w:rsid w:val="00A10610"/>
    <w:rsid w:val="00A107F6"/>
    <w:rsid w:val="00A10877"/>
    <w:rsid w:val="00A11E30"/>
    <w:rsid w:val="00A142F4"/>
    <w:rsid w:val="00A14A80"/>
    <w:rsid w:val="00A161E9"/>
    <w:rsid w:val="00A167E1"/>
    <w:rsid w:val="00A21B98"/>
    <w:rsid w:val="00A265DF"/>
    <w:rsid w:val="00A4415A"/>
    <w:rsid w:val="00A442EC"/>
    <w:rsid w:val="00A447E8"/>
    <w:rsid w:val="00A451CE"/>
    <w:rsid w:val="00A52014"/>
    <w:rsid w:val="00A5509E"/>
    <w:rsid w:val="00A5658A"/>
    <w:rsid w:val="00A57C77"/>
    <w:rsid w:val="00A60150"/>
    <w:rsid w:val="00A609E5"/>
    <w:rsid w:val="00A63949"/>
    <w:rsid w:val="00A67BCB"/>
    <w:rsid w:val="00A67E2B"/>
    <w:rsid w:val="00A712FE"/>
    <w:rsid w:val="00A717B5"/>
    <w:rsid w:val="00A721D6"/>
    <w:rsid w:val="00A72C4F"/>
    <w:rsid w:val="00A859B9"/>
    <w:rsid w:val="00A86E44"/>
    <w:rsid w:val="00A92792"/>
    <w:rsid w:val="00A96711"/>
    <w:rsid w:val="00AA02B6"/>
    <w:rsid w:val="00AA070E"/>
    <w:rsid w:val="00AA24EC"/>
    <w:rsid w:val="00AA79EA"/>
    <w:rsid w:val="00AA7A5A"/>
    <w:rsid w:val="00AB24F6"/>
    <w:rsid w:val="00AB43BA"/>
    <w:rsid w:val="00AB6FEF"/>
    <w:rsid w:val="00AC0559"/>
    <w:rsid w:val="00AC083A"/>
    <w:rsid w:val="00AC1EC4"/>
    <w:rsid w:val="00AD6F24"/>
    <w:rsid w:val="00AE1DBD"/>
    <w:rsid w:val="00AE1EDA"/>
    <w:rsid w:val="00AE2F3D"/>
    <w:rsid w:val="00AE5FC6"/>
    <w:rsid w:val="00AF4222"/>
    <w:rsid w:val="00AF4AD4"/>
    <w:rsid w:val="00AF5924"/>
    <w:rsid w:val="00AF5990"/>
    <w:rsid w:val="00B01361"/>
    <w:rsid w:val="00B04C62"/>
    <w:rsid w:val="00B06691"/>
    <w:rsid w:val="00B16D80"/>
    <w:rsid w:val="00B24AAE"/>
    <w:rsid w:val="00B2552A"/>
    <w:rsid w:val="00B25994"/>
    <w:rsid w:val="00B3249E"/>
    <w:rsid w:val="00B33DCA"/>
    <w:rsid w:val="00B357E8"/>
    <w:rsid w:val="00B36729"/>
    <w:rsid w:val="00B36875"/>
    <w:rsid w:val="00B41AA5"/>
    <w:rsid w:val="00B44436"/>
    <w:rsid w:val="00B52183"/>
    <w:rsid w:val="00B625B0"/>
    <w:rsid w:val="00B63F45"/>
    <w:rsid w:val="00B675CC"/>
    <w:rsid w:val="00B76401"/>
    <w:rsid w:val="00B8123E"/>
    <w:rsid w:val="00B847A8"/>
    <w:rsid w:val="00B84E4A"/>
    <w:rsid w:val="00B86EC1"/>
    <w:rsid w:val="00B9009A"/>
    <w:rsid w:val="00B912B2"/>
    <w:rsid w:val="00B93D6B"/>
    <w:rsid w:val="00B944D6"/>
    <w:rsid w:val="00B94630"/>
    <w:rsid w:val="00B95976"/>
    <w:rsid w:val="00B95F07"/>
    <w:rsid w:val="00B96009"/>
    <w:rsid w:val="00BA1CCE"/>
    <w:rsid w:val="00BA3171"/>
    <w:rsid w:val="00BA4CA0"/>
    <w:rsid w:val="00BB3CFF"/>
    <w:rsid w:val="00BB6E9E"/>
    <w:rsid w:val="00BC1AB6"/>
    <w:rsid w:val="00BC1D43"/>
    <w:rsid w:val="00BC2A9A"/>
    <w:rsid w:val="00BC7063"/>
    <w:rsid w:val="00BC7871"/>
    <w:rsid w:val="00BD4A11"/>
    <w:rsid w:val="00BD65E2"/>
    <w:rsid w:val="00BE40DE"/>
    <w:rsid w:val="00BE66F6"/>
    <w:rsid w:val="00BE6F08"/>
    <w:rsid w:val="00BF1915"/>
    <w:rsid w:val="00BF3AB5"/>
    <w:rsid w:val="00C04E74"/>
    <w:rsid w:val="00C05CA9"/>
    <w:rsid w:val="00C063E6"/>
    <w:rsid w:val="00C067EA"/>
    <w:rsid w:val="00C06AC6"/>
    <w:rsid w:val="00C06EC2"/>
    <w:rsid w:val="00C103F1"/>
    <w:rsid w:val="00C20D9E"/>
    <w:rsid w:val="00C21903"/>
    <w:rsid w:val="00C21C08"/>
    <w:rsid w:val="00C23B6B"/>
    <w:rsid w:val="00C25B3E"/>
    <w:rsid w:val="00C34498"/>
    <w:rsid w:val="00C378CF"/>
    <w:rsid w:val="00C4156A"/>
    <w:rsid w:val="00C4222D"/>
    <w:rsid w:val="00C44FDA"/>
    <w:rsid w:val="00C472B7"/>
    <w:rsid w:val="00C56630"/>
    <w:rsid w:val="00C6000E"/>
    <w:rsid w:val="00C666CB"/>
    <w:rsid w:val="00C717CA"/>
    <w:rsid w:val="00C75DC6"/>
    <w:rsid w:val="00C809A0"/>
    <w:rsid w:val="00C833B7"/>
    <w:rsid w:val="00C8531A"/>
    <w:rsid w:val="00C91A05"/>
    <w:rsid w:val="00C964BA"/>
    <w:rsid w:val="00C96DC5"/>
    <w:rsid w:val="00C978EA"/>
    <w:rsid w:val="00CA3893"/>
    <w:rsid w:val="00CA7477"/>
    <w:rsid w:val="00CA74FA"/>
    <w:rsid w:val="00CB373D"/>
    <w:rsid w:val="00CB5626"/>
    <w:rsid w:val="00CB7BFB"/>
    <w:rsid w:val="00CC3A0D"/>
    <w:rsid w:val="00CC6B83"/>
    <w:rsid w:val="00CC6DB4"/>
    <w:rsid w:val="00CD2E62"/>
    <w:rsid w:val="00CD3F25"/>
    <w:rsid w:val="00CD6626"/>
    <w:rsid w:val="00CE0FE3"/>
    <w:rsid w:val="00CE13CD"/>
    <w:rsid w:val="00CE1B5C"/>
    <w:rsid w:val="00CE5292"/>
    <w:rsid w:val="00CE5296"/>
    <w:rsid w:val="00CF0D78"/>
    <w:rsid w:val="00CF19B6"/>
    <w:rsid w:val="00CF7B40"/>
    <w:rsid w:val="00D064C7"/>
    <w:rsid w:val="00D06674"/>
    <w:rsid w:val="00D06686"/>
    <w:rsid w:val="00D1239D"/>
    <w:rsid w:val="00D13F16"/>
    <w:rsid w:val="00D17194"/>
    <w:rsid w:val="00D17920"/>
    <w:rsid w:val="00D24BDC"/>
    <w:rsid w:val="00D254D1"/>
    <w:rsid w:val="00D270BE"/>
    <w:rsid w:val="00D31219"/>
    <w:rsid w:val="00D3517B"/>
    <w:rsid w:val="00D366D3"/>
    <w:rsid w:val="00D53941"/>
    <w:rsid w:val="00D57165"/>
    <w:rsid w:val="00D637C8"/>
    <w:rsid w:val="00D637EB"/>
    <w:rsid w:val="00D70993"/>
    <w:rsid w:val="00D70A55"/>
    <w:rsid w:val="00D7108D"/>
    <w:rsid w:val="00D86402"/>
    <w:rsid w:val="00D86BED"/>
    <w:rsid w:val="00D91C54"/>
    <w:rsid w:val="00D91FC1"/>
    <w:rsid w:val="00D94E7E"/>
    <w:rsid w:val="00D95315"/>
    <w:rsid w:val="00DA19F2"/>
    <w:rsid w:val="00DA7493"/>
    <w:rsid w:val="00DB15B6"/>
    <w:rsid w:val="00DB1C82"/>
    <w:rsid w:val="00DB1DC1"/>
    <w:rsid w:val="00DB4200"/>
    <w:rsid w:val="00DB5C6B"/>
    <w:rsid w:val="00DB7B2B"/>
    <w:rsid w:val="00DC4E90"/>
    <w:rsid w:val="00DD2C9E"/>
    <w:rsid w:val="00DD68E0"/>
    <w:rsid w:val="00DD6D46"/>
    <w:rsid w:val="00DE056D"/>
    <w:rsid w:val="00DE1263"/>
    <w:rsid w:val="00DE503E"/>
    <w:rsid w:val="00DF3FFD"/>
    <w:rsid w:val="00DF78E9"/>
    <w:rsid w:val="00E077F3"/>
    <w:rsid w:val="00E12656"/>
    <w:rsid w:val="00E15C38"/>
    <w:rsid w:val="00E229E6"/>
    <w:rsid w:val="00E30366"/>
    <w:rsid w:val="00E31AC6"/>
    <w:rsid w:val="00E327A6"/>
    <w:rsid w:val="00E35A28"/>
    <w:rsid w:val="00E40A34"/>
    <w:rsid w:val="00E41618"/>
    <w:rsid w:val="00E50791"/>
    <w:rsid w:val="00E52402"/>
    <w:rsid w:val="00E5620A"/>
    <w:rsid w:val="00E60C8D"/>
    <w:rsid w:val="00E61B25"/>
    <w:rsid w:val="00E640AA"/>
    <w:rsid w:val="00E65668"/>
    <w:rsid w:val="00E71368"/>
    <w:rsid w:val="00E71F22"/>
    <w:rsid w:val="00E7533A"/>
    <w:rsid w:val="00E7696B"/>
    <w:rsid w:val="00E81372"/>
    <w:rsid w:val="00E836AC"/>
    <w:rsid w:val="00E84EA8"/>
    <w:rsid w:val="00E86288"/>
    <w:rsid w:val="00E867D2"/>
    <w:rsid w:val="00E94485"/>
    <w:rsid w:val="00E95406"/>
    <w:rsid w:val="00E97EB7"/>
    <w:rsid w:val="00EA6533"/>
    <w:rsid w:val="00EA74AE"/>
    <w:rsid w:val="00EB0271"/>
    <w:rsid w:val="00EB06CA"/>
    <w:rsid w:val="00EB1333"/>
    <w:rsid w:val="00EB5FA7"/>
    <w:rsid w:val="00EB787D"/>
    <w:rsid w:val="00ED0BC5"/>
    <w:rsid w:val="00ED7518"/>
    <w:rsid w:val="00EE430B"/>
    <w:rsid w:val="00EE73EC"/>
    <w:rsid w:val="00EF0BEA"/>
    <w:rsid w:val="00EF5D90"/>
    <w:rsid w:val="00EF62B2"/>
    <w:rsid w:val="00EF6DC6"/>
    <w:rsid w:val="00F01B51"/>
    <w:rsid w:val="00F0275E"/>
    <w:rsid w:val="00F0378F"/>
    <w:rsid w:val="00F108D7"/>
    <w:rsid w:val="00F12BD3"/>
    <w:rsid w:val="00F172BB"/>
    <w:rsid w:val="00F27A63"/>
    <w:rsid w:val="00F3187B"/>
    <w:rsid w:val="00F34F5F"/>
    <w:rsid w:val="00F363C7"/>
    <w:rsid w:val="00F36CCA"/>
    <w:rsid w:val="00F41613"/>
    <w:rsid w:val="00F464BA"/>
    <w:rsid w:val="00F50EDA"/>
    <w:rsid w:val="00F52403"/>
    <w:rsid w:val="00F5411D"/>
    <w:rsid w:val="00F5629E"/>
    <w:rsid w:val="00F56ABC"/>
    <w:rsid w:val="00F655F4"/>
    <w:rsid w:val="00F73C12"/>
    <w:rsid w:val="00F817C1"/>
    <w:rsid w:val="00F90BC1"/>
    <w:rsid w:val="00F94CBC"/>
    <w:rsid w:val="00F96D6D"/>
    <w:rsid w:val="00FA12D4"/>
    <w:rsid w:val="00FA1509"/>
    <w:rsid w:val="00FA3A90"/>
    <w:rsid w:val="00FA3DA1"/>
    <w:rsid w:val="00FB0E87"/>
    <w:rsid w:val="00FB1B62"/>
    <w:rsid w:val="00FB2724"/>
    <w:rsid w:val="00FB49C7"/>
    <w:rsid w:val="00FB4B24"/>
    <w:rsid w:val="00FB5059"/>
    <w:rsid w:val="00FD02DC"/>
    <w:rsid w:val="00FD1A49"/>
    <w:rsid w:val="00FD3411"/>
    <w:rsid w:val="00FD551A"/>
    <w:rsid w:val="00FD70E9"/>
    <w:rsid w:val="00FE015C"/>
    <w:rsid w:val="00FE27CA"/>
    <w:rsid w:val="00FE4301"/>
    <w:rsid w:val="00FF0561"/>
    <w:rsid w:val="00FF6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985FB"/>
  <w15:chartTrackingRefBased/>
  <w15:docId w15:val="{163B1257-56C2-4C6D-BCC7-802F93D1D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EDA"/>
    <w:pPr>
      <w:spacing w:after="200" w:line="276" w:lineRule="auto"/>
      <w:ind w:firstLine="567"/>
    </w:pPr>
    <w:rPr>
      <w:rFonts w:ascii="Times New Roman" w:hAnsi="Times New Roman"/>
      <w:bCs/>
      <w:color w:val="444444"/>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B1649"/>
    <w:rPr>
      <w:sz w:val="16"/>
      <w:szCs w:val="16"/>
    </w:rPr>
  </w:style>
  <w:style w:type="paragraph" w:styleId="CommentText">
    <w:name w:val="annotation text"/>
    <w:basedOn w:val="Normal"/>
    <w:link w:val="CommentTextChar"/>
    <w:uiPriority w:val="99"/>
    <w:semiHidden/>
    <w:unhideWhenUsed/>
    <w:rsid w:val="001B1649"/>
    <w:pPr>
      <w:spacing w:line="240" w:lineRule="auto"/>
    </w:pPr>
    <w:rPr>
      <w:sz w:val="20"/>
      <w:szCs w:val="20"/>
    </w:rPr>
  </w:style>
  <w:style w:type="character" w:customStyle="1" w:styleId="CommentTextChar">
    <w:name w:val="Comment Text Char"/>
    <w:link w:val="CommentText"/>
    <w:uiPriority w:val="99"/>
    <w:semiHidden/>
    <w:rsid w:val="001B1649"/>
    <w:rPr>
      <w:rFonts w:ascii="Times New Roman" w:hAnsi="Times New Roman" w:cs="Times New Roman"/>
      <w:bCs/>
      <w:color w:val="444444"/>
      <w:sz w:val="20"/>
      <w:szCs w:val="20"/>
    </w:rPr>
  </w:style>
  <w:style w:type="paragraph" w:styleId="CommentSubject">
    <w:name w:val="annotation subject"/>
    <w:basedOn w:val="CommentText"/>
    <w:next w:val="CommentText"/>
    <w:link w:val="CommentSubjectChar"/>
    <w:uiPriority w:val="99"/>
    <w:semiHidden/>
    <w:unhideWhenUsed/>
    <w:rsid w:val="001B1649"/>
    <w:rPr>
      <w:b/>
    </w:rPr>
  </w:style>
  <w:style w:type="character" w:customStyle="1" w:styleId="CommentSubjectChar">
    <w:name w:val="Comment Subject Char"/>
    <w:link w:val="CommentSubject"/>
    <w:uiPriority w:val="99"/>
    <w:semiHidden/>
    <w:rsid w:val="001B1649"/>
    <w:rPr>
      <w:rFonts w:ascii="Times New Roman" w:hAnsi="Times New Roman" w:cs="Times New Roman"/>
      <w:b/>
      <w:bCs/>
      <w:color w:val="444444"/>
      <w:sz w:val="20"/>
      <w:szCs w:val="20"/>
    </w:rPr>
  </w:style>
  <w:style w:type="paragraph" w:styleId="BalloonText">
    <w:name w:val="Balloon Text"/>
    <w:basedOn w:val="Normal"/>
    <w:link w:val="BalloonTextChar"/>
    <w:uiPriority w:val="99"/>
    <w:semiHidden/>
    <w:unhideWhenUsed/>
    <w:rsid w:val="001B164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B1649"/>
    <w:rPr>
      <w:rFonts w:ascii="Segoe UI" w:hAnsi="Segoe UI" w:cs="Segoe UI"/>
      <w:bCs/>
      <w:color w:val="444444"/>
      <w:sz w:val="18"/>
      <w:szCs w:val="18"/>
    </w:rPr>
  </w:style>
  <w:style w:type="paragraph" w:styleId="Header">
    <w:name w:val="header"/>
    <w:basedOn w:val="Normal"/>
    <w:link w:val="HeaderChar"/>
    <w:uiPriority w:val="99"/>
    <w:unhideWhenUsed/>
    <w:rsid w:val="000243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388"/>
    <w:rPr>
      <w:rFonts w:ascii="Times New Roman" w:hAnsi="Times New Roman"/>
      <w:bCs/>
      <w:color w:val="444444"/>
      <w:sz w:val="22"/>
      <w:szCs w:val="22"/>
      <w:lang w:eastAsia="zh-CN"/>
    </w:rPr>
  </w:style>
  <w:style w:type="paragraph" w:styleId="Footer">
    <w:name w:val="footer"/>
    <w:basedOn w:val="Normal"/>
    <w:link w:val="FooterChar"/>
    <w:uiPriority w:val="99"/>
    <w:unhideWhenUsed/>
    <w:rsid w:val="000243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388"/>
    <w:rPr>
      <w:rFonts w:ascii="Times New Roman" w:hAnsi="Times New Roman"/>
      <w:bCs/>
      <w:color w:val="444444"/>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4CF97-70A6-43FD-9DC8-D8F6D840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4867</Words>
  <Characters>27745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32547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Hanh Phap</cp:lastModifiedBy>
  <cp:revision>4</cp:revision>
  <dcterms:created xsi:type="dcterms:W3CDTF">2021-05-19T01:28:00Z</dcterms:created>
  <dcterms:modified xsi:type="dcterms:W3CDTF">2021-05-19T02:10:00Z</dcterms:modified>
</cp:coreProperties>
</file>